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27FB26D" w14:textId="3DF4DE0D"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DB64CE">
        <w:rPr>
          <w:rFonts w:asciiTheme="minorHAnsi" w:hAnsiTheme="minorHAnsi" w:cstheme="minorHAnsi"/>
          <w:b/>
          <w:bCs/>
          <w:highlight w:val="yellow"/>
        </w:rPr>
        <w:t xml:space="preserve">Nº </w:t>
      </w:r>
      <w:sdt>
        <w:sdtPr>
          <w:rPr>
            <w:rFonts w:asciiTheme="minorHAnsi" w:hAnsiTheme="minorHAnsi" w:cstheme="minorHAnsi"/>
            <w:b/>
            <w:highlight w:val="yellow"/>
          </w:rPr>
          <w:alias w:val="Numero da Edital"/>
          <w:tag w:val="Numero da Edital"/>
          <w:id w:val="-877399974"/>
          <w:placeholder>
            <w:docPart w:val="364D23F2E15D4E21B27BB1E4A47C131F"/>
          </w:placeholder>
          <w15:color w:val="FF6600"/>
          <w:text/>
        </w:sdtPr>
        <w:sdtEndPr/>
        <w:sdtContent>
          <w:r w:rsidR="001F3685">
            <w:rPr>
              <w:rFonts w:asciiTheme="minorHAnsi" w:hAnsiTheme="minorHAnsi" w:cstheme="minorHAnsi"/>
              <w:b/>
              <w:highlight w:val="yellow"/>
            </w:rPr>
            <w:t>06</w:t>
          </w:r>
          <w:r w:rsidR="00572D9C">
            <w:rPr>
              <w:rFonts w:asciiTheme="minorHAnsi" w:hAnsiTheme="minorHAnsi" w:cstheme="minorHAnsi"/>
              <w:b/>
              <w:highlight w:val="yellow"/>
            </w:rPr>
            <w:t>72</w:t>
          </w:r>
        </w:sdtContent>
      </w:sdt>
      <w:r w:rsidR="00DB64CE" w:rsidRPr="00DB64CE">
        <w:rPr>
          <w:rFonts w:asciiTheme="minorHAnsi" w:hAnsiTheme="minorHAnsi" w:cstheme="minorHAnsi"/>
          <w:b/>
          <w:highlight w:val="yellow"/>
        </w:rPr>
        <w:t>/</w:t>
      </w:r>
      <w:sdt>
        <w:sdtPr>
          <w:rPr>
            <w:rFonts w:asciiTheme="minorHAnsi" w:hAnsiTheme="minorHAnsi" w:cstheme="minorHAnsi"/>
            <w:b/>
            <w:highlight w:val="yellow"/>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718DF">
            <w:rPr>
              <w:rFonts w:asciiTheme="minorHAnsi" w:hAnsiTheme="minorHAnsi" w:cstheme="minorHAnsi"/>
              <w:b/>
              <w:highlight w:val="yellow"/>
            </w:rPr>
            <w:t>2022</w:t>
          </w:r>
        </w:sdtContent>
      </w:sdt>
      <w:r w:rsidR="00DB64CE" w:rsidRPr="00DB64CE">
        <w:rPr>
          <w:rFonts w:asciiTheme="minorHAnsi" w:hAnsiTheme="minorHAnsi" w:cstheme="minorHAnsi"/>
          <w:b/>
          <w:highlight w:val="yellow"/>
        </w:rPr>
        <w:t>.</w:t>
      </w:r>
    </w:p>
    <w:p w14:paraId="47ECB3F9" w14:textId="77777777" w:rsidR="00972B5B" w:rsidRPr="00937F04" w:rsidRDefault="00972B5B">
      <w:pPr>
        <w:jc w:val="center"/>
        <w:rPr>
          <w:rFonts w:ascii="Calibri" w:hAnsi="Calibri" w:cs="Calibri"/>
          <w:b/>
          <w:bCs/>
        </w:rPr>
      </w:pPr>
    </w:p>
    <w:p w14:paraId="5EC13005" w14:textId="7154FA96"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com sede na Av. Madre Benvenuta</w:t>
      </w:r>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r w:rsidR="00AB23E9">
        <w:rPr>
          <w:rFonts w:ascii="Calibri" w:hAnsi="Calibri" w:cs="Calibri"/>
        </w:rPr>
        <w:t>Itacorubi</w:t>
      </w:r>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F743DA">
        <w:rPr>
          <w:rFonts w:ascii="Calibri" w:hAnsi="Calibri" w:cs="Calibri"/>
          <w:highlight w:val="yellow"/>
        </w:rPr>
        <w:t xml:space="preserve">por intermédio </w:t>
      </w:r>
      <w:sdt>
        <w:sdtPr>
          <w:rPr>
            <w:rFonts w:asciiTheme="minorHAnsi" w:hAnsiTheme="minorHAnsi" w:cstheme="minorHAnsi"/>
            <w:highlight w:val="yellow"/>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0751F0">
            <w:rPr>
              <w:rFonts w:asciiTheme="minorHAnsi" w:hAnsiTheme="minorHAnsi" w:cstheme="minorHAnsi"/>
              <w:highlight w:val="yellow"/>
            </w:rPr>
            <w:t>do Centro de Ciências Tecnológicas</w:t>
          </w:r>
        </w:sdtContent>
      </w:sdt>
      <w:r w:rsidR="00AB23E9" w:rsidRPr="00F743DA">
        <w:rPr>
          <w:rFonts w:ascii="Calibri" w:hAnsi="Calibri" w:cs="Calibri"/>
          <w:highlight w:val="yellow"/>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DB64CE">
        <w:rPr>
          <w:rFonts w:asciiTheme="minorHAnsi" w:hAnsiTheme="minorHAnsi" w:cstheme="minorHAnsi"/>
          <w:highlight w:val="yellow"/>
        </w:rPr>
        <w:t xml:space="preserve">menor preço </w:t>
      </w:r>
      <w:sdt>
        <w:sdtPr>
          <w:rPr>
            <w:rFonts w:asciiTheme="minorHAnsi" w:hAnsiTheme="minorHAnsi" w:cstheme="minorHAnsi"/>
            <w:highlight w:val="yellow"/>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0751F0">
            <w:rPr>
              <w:rFonts w:asciiTheme="minorHAnsi" w:hAnsiTheme="minorHAnsi" w:cstheme="minorHAnsi"/>
              <w:highlight w:val="yellow"/>
            </w:rPr>
            <w:t>por lote</w:t>
          </w:r>
        </w:sdtContent>
      </w:sdt>
      <w:r w:rsidR="007D78C9" w:rsidRPr="00DB64CE">
        <w:rPr>
          <w:rFonts w:asciiTheme="minorHAnsi" w:hAnsiTheme="minorHAnsi" w:cstheme="minorHAnsi"/>
          <w:highlight w:val="yellow"/>
        </w:rPr>
        <w:t>,</w:t>
      </w:r>
      <w:r w:rsidR="007D78C9" w:rsidRPr="00DB64CE">
        <w:rPr>
          <w:rFonts w:asciiTheme="minorHAnsi" w:hAnsiTheme="minorHAnsi" w:cstheme="minorHAnsi"/>
        </w:rPr>
        <w:t xml:space="preserve"> </w:t>
      </w:r>
      <w:r w:rsidRPr="00DB64CE">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43707F2F" w:rsidR="00733A11" w:rsidRPr="000751F0" w:rsidRDefault="00733A11" w:rsidP="00561506">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bookmarkStart w:id="0" w:name="_GoBack"/>
      <w:r w:rsidR="00572D9C" w:rsidRPr="00572D9C">
        <w:rPr>
          <w:rFonts w:ascii="Calibri" w:hAnsi="Calibri" w:cs="Calibri"/>
          <w:b/>
          <w:shd w:val="clear" w:color="auto" w:fill="FFFFFF"/>
        </w:rPr>
        <w:t>Aquisição de Componentes Eletrônicos e Cabos Elétricos para a UDESC</w:t>
      </w:r>
      <w:bookmarkEnd w:id="0"/>
      <w:r w:rsidR="0024214F" w:rsidRPr="000751F0">
        <w:rPr>
          <w:rFonts w:ascii="Calibri" w:hAnsi="Calibri" w:cs="Calibri"/>
        </w:rPr>
        <w:t xml:space="preserve">, </w:t>
      </w:r>
      <w:r w:rsidRPr="000751F0">
        <w:rPr>
          <w:rFonts w:ascii="Calibri" w:hAnsi="Calibri" w:cs="Calibri"/>
        </w:rPr>
        <w:t xml:space="preserve">conforme especificações constantes do </w:t>
      </w:r>
      <w:r w:rsidRPr="000751F0">
        <w:rPr>
          <w:rFonts w:ascii="Calibri" w:hAnsi="Calibri" w:cs="Calibri"/>
          <w:b/>
          <w:bCs/>
        </w:rPr>
        <w:t xml:space="preserve">Anexo </w:t>
      </w:r>
      <w:r w:rsidR="00082D65" w:rsidRPr="000751F0">
        <w:rPr>
          <w:rFonts w:ascii="Calibri" w:hAnsi="Calibri" w:cs="Calibri"/>
          <w:b/>
          <w:bCs/>
        </w:rPr>
        <w:t>I</w:t>
      </w:r>
      <w:r w:rsidR="00B44B3A" w:rsidRPr="000751F0">
        <w:rPr>
          <w:rFonts w:ascii="Calibri" w:hAnsi="Calibri" w:cs="Calibri"/>
          <w:b/>
          <w:bCs/>
        </w:rPr>
        <w:t xml:space="preserve"> e I</w:t>
      </w:r>
      <w:r w:rsidRPr="000751F0">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025D6DA6" w:rsidR="001E3636" w:rsidRDefault="000751F0" w:rsidP="001E3636">
      <w:pPr>
        <w:jc w:val="center"/>
        <w:rPr>
          <w:rFonts w:ascii="Calibri" w:hAnsi="Calibri"/>
          <w:b/>
          <w:highlight w:val="yellow"/>
        </w:rPr>
      </w:pPr>
      <w:r>
        <w:rPr>
          <w:rFonts w:ascii="Calibri" w:hAnsi="Calibri"/>
          <w:b/>
          <w:highlight w:val="yellow"/>
        </w:rPr>
        <w:t>OS LOTES</w:t>
      </w:r>
      <w:r w:rsidR="00572D9C">
        <w:rPr>
          <w:rFonts w:ascii="Calibri" w:hAnsi="Calibri"/>
          <w:b/>
          <w:highlight w:val="yellow"/>
        </w:rPr>
        <w:t xml:space="preserve"> 1, 2, 4, 6, 7, 8 e 9</w:t>
      </w:r>
      <w:r>
        <w:rPr>
          <w:rFonts w:ascii="Calibri" w:hAnsi="Calibri"/>
          <w:b/>
          <w:highlight w:val="yellow"/>
        </w:rPr>
        <w:t xml:space="preserve"> </w:t>
      </w:r>
      <w:r w:rsidR="00B44B3A">
        <w:rPr>
          <w:rFonts w:ascii="Calibri" w:hAnsi="Calibri"/>
          <w:b/>
          <w:highlight w:val="yellow"/>
        </w:rPr>
        <w:t xml:space="preserve">DO </w:t>
      </w:r>
      <w:r w:rsidR="00AA13C7" w:rsidRPr="00D019CC">
        <w:rPr>
          <w:rFonts w:ascii="Calibri" w:hAnsi="Calibri"/>
          <w:b/>
          <w:highlight w:val="yellow"/>
        </w:rPr>
        <w:t xml:space="preserve">PROCESSO </w:t>
      </w:r>
      <w:r w:rsidR="00B44B3A">
        <w:rPr>
          <w:rFonts w:ascii="Calibri" w:hAnsi="Calibri"/>
          <w:b/>
          <w:highlight w:val="yellow"/>
        </w:rPr>
        <w:t xml:space="preserve">SÃO </w:t>
      </w:r>
      <w:r w:rsidR="00AA13C7" w:rsidRPr="00D019CC">
        <w:rPr>
          <w:rFonts w:ascii="Calibri" w:hAnsi="Calibri"/>
          <w:b/>
          <w:highlight w:val="yellow"/>
        </w:rPr>
        <w:t>EXCLUSIVO</w:t>
      </w:r>
      <w:r w:rsidR="00B44B3A">
        <w:rPr>
          <w:rFonts w:ascii="Calibri" w:hAnsi="Calibri"/>
          <w:b/>
          <w:highlight w:val="yellow"/>
        </w:rPr>
        <w:t>S</w:t>
      </w:r>
      <w:r w:rsidR="00AA13C7"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sidR="00B44B3A">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76D43564" w:rsidR="00733A11" w:rsidRPr="00F743DA" w:rsidRDefault="00733A11">
      <w:pPr>
        <w:pStyle w:val="Contedodoquadro"/>
        <w:rPr>
          <w:rFonts w:asciiTheme="minorHAnsi" w:hAnsiTheme="minorHAnsi" w:cstheme="minorHAnsi"/>
          <w:szCs w:val="24"/>
        </w:rPr>
      </w:pPr>
      <w:r w:rsidRPr="00803FF1">
        <w:rPr>
          <w:rFonts w:asciiTheme="minorHAnsi" w:hAnsiTheme="minorHAnsi" w:cstheme="minorHAnsi"/>
          <w:b/>
          <w:bCs/>
          <w:highlight w:val="yellow"/>
        </w:rPr>
        <w:t>e-mail:</w:t>
      </w:r>
      <w:r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0751F0">
            <w:rPr>
              <w:rFonts w:asciiTheme="minorHAnsi" w:hAnsiTheme="minorHAnsi" w:cstheme="minorHAnsi"/>
              <w:highlight w:val="yellow"/>
            </w:rPr>
            <w:t>clico.cct@udesc.br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25012848"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w:t>
      </w:r>
      <w:r w:rsidR="00C8671A">
        <w:rPr>
          <w:rFonts w:ascii="Calibri" w:hAnsi="Calibri" w:cs="Calibri"/>
          <w:b/>
        </w:rPr>
        <w:t>08</w:t>
      </w:r>
      <w:r w:rsidRPr="00AB23E9">
        <w:rPr>
          <w:rFonts w:ascii="Calibri" w:hAnsi="Calibri" w:cs="Calibri"/>
          <w:b/>
        </w:rPr>
        <w:t>h</w:t>
      </w:r>
      <w:r w:rsidR="00C8671A">
        <w:rPr>
          <w:rFonts w:ascii="Calibri" w:hAnsi="Calibri" w:cs="Calibri"/>
          <w:b/>
        </w:rPr>
        <w:t>0</w:t>
      </w:r>
      <w:r w:rsidR="009F2BD8">
        <w:rPr>
          <w:rFonts w:ascii="Calibri" w:hAnsi="Calibri" w:cs="Calibri"/>
          <w:b/>
        </w:rPr>
        <w:t>0 min</w:t>
      </w:r>
      <w:r w:rsidRPr="00AB23E9">
        <w:rPr>
          <w:rFonts w:ascii="Calibri" w:hAnsi="Calibri" w:cs="Calibri"/>
          <w:b/>
        </w:rPr>
        <w:t xml:space="preserve">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05-13T00:00:00Z">
            <w:dateFormat w:val="dd/MM/yyyy"/>
            <w:lid w:val="pt-BR"/>
            <w:storeMappedDataAs w:val="dateTime"/>
            <w:calendar w:val="gregorian"/>
          </w:date>
        </w:sdtPr>
        <w:sdtEndPr/>
        <w:sdtContent>
          <w:r w:rsidR="00C8671A">
            <w:rPr>
              <w:rFonts w:asciiTheme="minorHAnsi" w:hAnsiTheme="minorHAnsi" w:cstheme="minorHAnsi"/>
              <w:b/>
            </w:rPr>
            <w:t>13/05/2022</w:t>
          </w:r>
        </w:sdtContent>
      </w:sdt>
      <w:r w:rsidR="00DB64CE" w:rsidRPr="00DB64CE">
        <w:rPr>
          <w:rFonts w:asciiTheme="minorHAnsi" w:hAnsiTheme="minorHAnsi" w:cstheme="minorHAnsi"/>
          <w:b/>
        </w:rPr>
        <w:t>.</w:t>
      </w:r>
    </w:p>
    <w:p w14:paraId="298E6837" w14:textId="3767F99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9F2BD8">
        <w:rPr>
          <w:rFonts w:ascii="Calibri" w:hAnsi="Calibri" w:cs="Calibri"/>
          <w:b/>
        </w:rPr>
        <w:t>3</w:t>
      </w:r>
      <w:r w:rsidR="001C071A">
        <w:rPr>
          <w:rFonts w:ascii="Calibri" w:hAnsi="Calibri" w:cs="Calibri"/>
          <w:b/>
        </w:rPr>
        <w:t>h</w:t>
      </w:r>
      <w:r w:rsidR="009F2BD8">
        <w:rPr>
          <w:rFonts w:ascii="Calibri" w:hAnsi="Calibri" w:cs="Calibri"/>
          <w:b/>
        </w:rPr>
        <w:t>30 min</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05-25T00:00:00Z">
            <w:dateFormat w:val="dd/MM/yyyy"/>
            <w:lid w:val="pt-BR"/>
            <w:storeMappedDataAs w:val="dateTime"/>
            <w:calendar w:val="gregorian"/>
          </w:date>
        </w:sdtPr>
        <w:sdtEndPr/>
        <w:sdtContent>
          <w:r w:rsidR="00C8671A">
            <w:rPr>
              <w:rFonts w:asciiTheme="minorHAnsi" w:hAnsiTheme="minorHAnsi" w:cstheme="minorHAnsi"/>
              <w:b/>
            </w:rPr>
            <w:t>25/05/2022</w:t>
          </w:r>
        </w:sdtContent>
      </w:sdt>
      <w:r w:rsidR="00DB64CE" w:rsidRPr="00DB64CE">
        <w:rPr>
          <w:rFonts w:asciiTheme="minorHAnsi" w:hAnsiTheme="minorHAnsi" w:cstheme="minorHAnsi"/>
          <w:b/>
        </w:rPr>
        <w:t>.</w:t>
      </w:r>
    </w:p>
    <w:p w14:paraId="5740D794" w14:textId="5913C65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1.3 – Início da disputa: a partir das 14h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05-25T00:00:00Z">
            <w:dateFormat w:val="dd/MM/yyyy"/>
            <w:lid w:val="pt-BR"/>
            <w:storeMappedDataAs w:val="dateTime"/>
            <w:calendar w:val="gregorian"/>
          </w:date>
        </w:sdtPr>
        <w:sdtEndPr/>
        <w:sdtContent>
          <w:r w:rsidR="00C8671A">
            <w:rPr>
              <w:rFonts w:asciiTheme="minorHAnsi" w:hAnsiTheme="minorHAnsi" w:cstheme="minorHAnsi"/>
              <w:b/>
            </w:rPr>
            <w:t>25/05/2022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Especificação(ões)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1"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35392DA"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nºs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r w:rsidRPr="00C95AC7">
        <w:rPr>
          <w:rFonts w:ascii="Calibri" w:hAnsi="Calibri" w:cs="Calibri"/>
          <w:bCs/>
        </w:rPr>
        <w:t>E-lic</w:t>
      </w:r>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561506">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561506">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00B531D6" w14:textId="67077061" w:rsidR="00863E3F" w:rsidRDefault="00863E3F" w:rsidP="00561506">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r w:rsidR="00561506">
        <w:rPr>
          <w:rFonts w:ascii="Calibri" w:hAnsi="Calibri" w:cs="Calibri"/>
        </w:rPr>
        <w:t xml:space="preserve"> </w:t>
      </w: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561506">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rsidP="00561506">
      <w:pPr>
        <w:pStyle w:val="Contedodoquadro"/>
        <w:tabs>
          <w:tab w:val="left" w:pos="2552"/>
        </w:tabs>
        <w:rPr>
          <w:rFonts w:ascii="Calibri" w:hAnsi="Calibri" w:cs="Calibri"/>
          <w:sz w:val="12"/>
          <w:szCs w:val="12"/>
        </w:rPr>
      </w:pPr>
    </w:p>
    <w:p w14:paraId="27D8F3C9" w14:textId="77777777" w:rsidR="00733A11" w:rsidRPr="00423FB4" w:rsidRDefault="00D773AC" w:rsidP="00561506">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rsidP="00561506">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rsidP="00561506">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rsidP="00561506">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561506">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561506">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35902EA8"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e-Lic</w:t>
      </w:r>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w:t>
      </w:r>
      <w:r w:rsidR="006A5EB8">
        <w:rPr>
          <w:rFonts w:ascii="Calibri" w:hAnsi="Calibri" w:cs="Calibri"/>
        </w:rPr>
        <w:t>01</w:t>
      </w:r>
      <w:r w:rsidR="009F4742" w:rsidRPr="009F4742">
        <w:rPr>
          <w:rFonts w:ascii="Calibri" w:hAnsi="Calibri" w:cs="Calibri"/>
        </w:rPr>
        <w:t xml:space="preserve"> (</w:t>
      </w:r>
      <w:r w:rsidR="006A5EB8">
        <w:rPr>
          <w:rFonts w:ascii="Calibri" w:hAnsi="Calibri" w:cs="Calibri"/>
        </w:rPr>
        <w:t>um</w:t>
      </w:r>
      <w:r w:rsidR="009F4742" w:rsidRPr="009F4742">
        <w:rPr>
          <w:rFonts w:ascii="Calibri" w:hAnsi="Calibri" w:cs="Calibri"/>
        </w:rPr>
        <w:t xml:space="preserve">) </w:t>
      </w:r>
      <w:r w:rsidR="006A5EB8">
        <w:rPr>
          <w:rFonts w:ascii="Calibri" w:hAnsi="Calibri" w:cs="Calibri"/>
        </w:rPr>
        <w:t>dia útil</w:t>
      </w:r>
      <w:r w:rsidR="009F4742" w:rsidRPr="009F4742">
        <w:rPr>
          <w:rFonts w:ascii="Calibri" w:hAnsi="Calibri" w:cs="Calibri"/>
        </w:rPr>
        <w:t>,</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157CE1F4"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C560BF">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296179EE"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 xml:space="preserve">O CCF que apresentar Situação Cadastral com alguma restrição nos documentos por ele abrangidos, o pregoeiro ou equipe de apoio comunicará por meio eletrônico, a obrigatoriedade do encaminhamento de documento hábil </w:t>
      </w:r>
      <w:r w:rsidR="006A5EB8">
        <w:rPr>
          <w:rFonts w:ascii="Calibri" w:hAnsi="Calibri" w:cs="Calibri"/>
          <w:sz w:val="24"/>
          <w:szCs w:val="24"/>
          <w:shd w:val="clear" w:color="auto" w:fill="FFFFFF"/>
        </w:rPr>
        <w:t>correspondente no prazo de até 6</w:t>
      </w:r>
      <w:r w:rsidR="0038320F" w:rsidRPr="00D04705">
        <w:rPr>
          <w:rFonts w:ascii="Calibri" w:hAnsi="Calibri" w:cs="Calibri"/>
          <w:sz w:val="24"/>
          <w:szCs w:val="24"/>
          <w:shd w:val="clear" w:color="auto" w:fill="FFFFFF"/>
        </w:rPr>
        <w:t>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ME/EPP’s</w:t>
      </w:r>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561506">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561506">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56150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4293F990"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w:t>
      </w:r>
      <w:r w:rsidR="00C560BF">
        <w:rPr>
          <w:rFonts w:ascii="Calibri" w:hAnsi="Calibri" w:cs="Calibri"/>
        </w:rPr>
        <w:t>onal de Justiça (www.cnj.jus.br/</w:t>
      </w:r>
      <w:r w:rsidR="00FC4BC6" w:rsidRPr="00FC4BC6">
        <w:rPr>
          <w:rFonts w:ascii="Calibri" w:hAnsi="Calibri" w:cs="Calibri"/>
        </w:rPr>
        <w:t>improbidade_adm/consultar_requerido.php).</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3EC4D3B3"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D84E0F">
        <w:rPr>
          <w:rFonts w:asciiTheme="minorHAnsi" w:hAnsiTheme="minorHAnsi" w:cstheme="minorHAnsi"/>
          <w:b/>
          <w:highlight w:val="yellow"/>
        </w:rPr>
        <w:t xml:space="preserve">menor preço </w:t>
      </w:r>
      <w:sdt>
        <w:sdtPr>
          <w:rPr>
            <w:rFonts w:asciiTheme="minorHAnsi" w:hAnsiTheme="minorHAnsi" w:cstheme="minorHAnsi"/>
            <w:b/>
            <w:highlight w:val="yellow"/>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D85D00">
            <w:rPr>
              <w:rFonts w:asciiTheme="minorHAnsi" w:hAnsiTheme="minorHAnsi" w:cstheme="minorHAnsi"/>
              <w:b/>
              <w:highlight w:val="yellow"/>
            </w:rPr>
            <w:t>por lote</w:t>
          </w:r>
        </w:sdtContent>
      </w:sdt>
      <w:r w:rsidR="00D84E0F" w:rsidRPr="00D84E0F">
        <w:rPr>
          <w:rFonts w:asciiTheme="minorHAnsi" w:hAnsiTheme="minorHAnsi" w:cstheme="minorHAnsi"/>
          <w:b/>
          <w:highlight w:val="yellow"/>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440FB19F"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pelo </w:t>
      </w:r>
      <w:r w:rsidR="00D84E0F" w:rsidRPr="00803FF1">
        <w:rPr>
          <w:rFonts w:asciiTheme="minorHAnsi" w:hAnsiTheme="minorHAnsi" w:cstheme="minorHAnsi"/>
          <w:b/>
          <w:bCs/>
          <w:highlight w:val="yellow"/>
        </w:rPr>
        <w:t>e-mail:</w:t>
      </w:r>
      <w:r w:rsidR="00D84E0F"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D85D00">
            <w:rPr>
              <w:rFonts w:asciiTheme="minorHAnsi" w:hAnsiTheme="minorHAnsi" w:cstheme="minorHAnsi"/>
              <w:highlight w:val="yellow"/>
            </w:rPr>
            <w:t>clico.cct@udesc.br</w:t>
          </w:r>
        </w:sdtContent>
      </w:sdt>
      <w:r w:rsidRPr="00F36B64">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lastRenderedPageBreak/>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r w:rsidR="005D7B10">
        <w:rPr>
          <w:rFonts w:ascii="Calibri" w:hAnsi="Calibri" w:cs="Calibri"/>
        </w:rPr>
        <w:t>SGP</w:t>
      </w:r>
      <w:r>
        <w:rPr>
          <w:rFonts w:ascii="Calibri" w:hAnsi="Calibri" w:cs="Calibri"/>
        </w:rPr>
        <w:t>e</w:t>
      </w:r>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SGPe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3"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3"/>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lastRenderedPageBreak/>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r w:rsidR="003B3B12">
        <w:rPr>
          <w:rFonts w:ascii="Calibri" w:hAnsi="Calibri" w:cs="Calibri"/>
        </w:rPr>
        <w:t>L</w:t>
      </w:r>
      <w:r>
        <w:rPr>
          <w:rFonts w:ascii="Calibri" w:hAnsi="Calibri" w:cs="Calibri"/>
        </w:rPr>
        <w:t>ic,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7CEE3D47"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3B3B12">
        <w:rPr>
          <w:rFonts w:ascii="Calibri" w:hAnsi="Calibri" w:cs="Calibri"/>
          <w:bCs/>
          <w:highlight w:val="yellow"/>
        </w:rPr>
        <w:t xml:space="preserve">UDESC </w:t>
      </w:r>
      <w:r w:rsidR="00561506">
        <w:rPr>
          <w:rFonts w:ascii="Calibri" w:hAnsi="Calibri" w:cs="Calibri"/>
          <w:bCs/>
          <w:highlight w:val="yellow"/>
        </w:rPr>
        <w:t>1</w:t>
      </w:r>
      <w:r w:rsidR="00AD7D08">
        <w:rPr>
          <w:rFonts w:ascii="Calibri" w:hAnsi="Calibri" w:cs="Calibri"/>
          <w:bCs/>
          <w:highlight w:val="yellow"/>
        </w:rPr>
        <w:t>7314</w:t>
      </w:r>
      <w:r w:rsidR="008D28D0" w:rsidRPr="003B3B12">
        <w:rPr>
          <w:rFonts w:ascii="Calibri" w:hAnsi="Calibri" w:cs="Calibri"/>
          <w:bCs/>
          <w:highlight w:val="yellow"/>
        </w:rPr>
        <w:t>/202</w:t>
      </w:r>
      <w:r w:rsidR="00E718DF">
        <w:rPr>
          <w:rFonts w:ascii="Calibri" w:hAnsi="Calibri" w:cs="Calibri"/>
          <w:bCs/>
          <w:highlight w:val="yellow"/>
        </w:rPr>
        <w:t>2</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lastRenderedPageBreak/>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078CC95F" w:rsidR="003206AA" w:rsidRPr="00D84E0F" w:rsidRDefault="00B27306"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85D00">
            <w:rPr>
              <w:rFonts w:asciiTheme="minorHAnsi" w:hAnsiTheme="minorHAnsi" w:cstheme="minorHAnsi"/>
              <w:b/>
            </w:rPr>
            <w:t>Joinville/SC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showingPlcHdr/>
          <w15:color w:val="FF6600"/>
          <w:date w:fullDate="2020-05-14T00:00:00Z">
            <w:dateFormat w:val="d' de 'MMMM' de 'yyyy"/>
            <w:lid w:val="pt-BR"/>
            <w:storeMappedDataAs w:val="dateTime"/>
            <w:calendar w:val="gregorian"/>
          </w:date>
        </w:sdtPr>
        <w:sdtEndPr/>
        <w:sdtContent>
          <w:r w:rsidR="00D84E0F" w:rsidRPr="001C2CD0">
            <w:rPr>
              <w:rStyle w:val="TextodoEspaoReservado"/>
            </w:rPr>
            <w:t>Clique aqui para inserir uma data.</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63C05F1D"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F2392A" w:rsidRPr="00521EE2">
        <w:rPr>
          <w:rFonts w:ascii="Calibri" w:hAnsi="Calibri" w:cs="Calibri"/>
          <w:b/>
          <w:highlight w:val="yellow"/>
        </w:rPr>
        <w:t>0</w:t>
      </w:r>
      <w:r w:rsidR="00D85D00">
        <w:rPr>
          <w:rFonts w:ascii="Calibri" w:hAnsi="Calibri" w:cs="Calibri"/>
          <w:b/>
          <w:highlight w:val="yellow"/>
        </w:rPr>
        <w:t>6</w:t>
      </w:r>
      <w:r w:rsidR="00AD7D08">
        <w:rPr>
          <w:rFonts w:ascii="Calibri" w:hAnsi="Calibri" w:cs="Calibri"/>
          <w:b/>
          <w:highlight w:val="yellow"/>
        </w:rPr>
        <w:t>72</w:t>
      </w:r>
      <w:r w:rsidR="00F2392A" w:rsidRPr="00521EE2">
        <w:rPr>
          <w:rFonts w:ascii="Calibri" w:hAnsi="Calibri" w:cs="Calibri"/>
          <w:b/>
          <w:highlight w:val="yellow"/>
        </w:rPr>
        <w:t>/20</w:t>
      </w:r>
      <w:r w:rsidR="00095A81" w:rsidRPr="00521EE2">
        <w:rPr>
          <w:rFonts w:ascii="Calibri" w:hAnsi="Calibri" w:cs="Calibri"/>
          <w:b/>
          <w:highlight w:val="yellow"/>
        </w:rPr>
        <w:t>2</w:t>
      </w:r>
      <w:r w:rsidR="00E718DF">
        <w:rPr>
          <w:rFonts w:ascii="Calibri" w:hAnsi="Calibri" w:cs="Calibri"/>
          <w:b/>
          <w:highlight w:val="yellow"/>
        </w:rPr>
        <w:t>2</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3A1987B3" w14:textId="77777777" w:rsidR="00D85D00" w:rsidRDefault="00D85D00" w:rsidP="00D85D00">
      <w:pPr>
        <w:pStyle w:val="PargrafodaLista"/>
        <w:spacing w:after="0" w:line="240" w:lineRule="auto"/>
        <w:ind w:left="360"/>
        <w:jc w:val="center"/>
        <w:rPr>
          <w:rFonts w:asciiTheme="minorHAnsi" w:hAnsiTheme="minorHAnsi" w:cs="Arial"/>
          <w:b/>
          <w:bCs/>
          <w:u w:val="single"/>
        </w:rPr>
      </w:pPr>
    </w:p>
    <w:p w14:paraId="65B57296" w14:textId="77777777" w:rsidR="00AD7D08" w:rsidRPr="00AD7D08" w:rsidRDefault="00AD7D08" w:rsidP="00AD7D08">
      <w:pPr>
        <w:pStyle w:val="PargrafodaLista"/>
        <w:numPr>
          <w:ilvl w:val="0"/>
          <w:numId w:val="36"/>
        </w:numPr>
        <w:spacing w:after="0" w:line="240" w:lineRule="auto"/>
        <w:ind w:hanging="502"/>
        <w:rPr>
          <w:rFonts w:asciiTheme="minorHAnsi" w:hAnsiTheme="minorHAnsi" w:cs="Arial"/>
          <w:b/>
          <w:bCs/>
        </w:rPr>
      </w:pPr>
      <w:r w:rsidRPr="00AD7D08">
        <w:rPr>
          <w:rFonts w:asciiTheme="minorHAnsi" w:hAnsiTheme="minorHAnsi" w:cs="Arial"/>
          <w:b/>
          <w:bCs/>
        </w:rPr>
        <w:t xml:space="preserve">OBJETO: Aquisição de Componentes Eletrônicos e Cabos Elétricos para a UDESC. </w:t>
      </w:r>
    </w:p>
    <w:p w14:paraId="7CF9CD17" w14:textId="77777777" w:rsidR="00AD7D08" w:rsidRPr="00AD7D08" w:rsidRDefault="00AD7D08" w:rsidP="00AD7D08">
      <w:pPr>
        <w:pStyle w:val="PargrafodaLista"/>
        <w:spacing w:after="0" w:line="240" w:lineRule="auto"/>
        <w:ind w:left="360"/>
        <w:rPr>
          <w:rFonts w:asciiTheme="minorHAnsi" w:hAnsiTheme="minorHAnsi" w:cs="Arial"/>
          <w:b/>
          <w:bCs/>
        </w:rPr>
      </w:pPr>
    </w:p>
    <w:p w14:paraId="163DDB14" w14:textId="77777777" w:rsidR="00AD7D08" w:rsidRPr="00AD7D08" w:rsidRDefault="00AD7D08" w:rsidP="00AD7D08">
      <w:pPr>
        <w:pStyle w:val="PargrafodaLista"/>
        <w:numPr>
          <w:ilvl w:val="0"/>
          <w:numId w:val="36"/>
        </w:numPr>
        <w:spacing w:after="0" w:line="240" w:lineRule="auto"/>
        <w:ind w:hanging="502"/>
        <w:rPr>
          <w:rFonts w:asciiTheme="minorHAnsi" w:hAnsiTheme="minorHAnsi" w:cs="Arial"/>
          <w:b/>
          <w:bCs/>
        </w:rPr>
      </w:pPr>
      <w:r w:rsidRPr="00AD7D08">
        <w:rPr>
          <w:rFonts w:asciiTheme="minorHAnsi" w:hAnsiTheme="minorHAnsi" w:cs="Arial"/>
          <w:b/>
          <w:bCs/>
        </w:rPr>
        <w:t>ESPECIFICAÇÕES E DESCRIÇÃO DE OBJETO – Conforme Anexo II do Edital.</w:t>
      </w:r>
    </w:p>
    <w:p w14:paraId="5E0A3B25" w14:textId="77777777" w:rsidR="00AD7D08" w:rsidRPr="00AD7D08" w:rsidRDefault="00AD7D08" w:rsidP="00AD7D08">
      <w:pPr>
        <w:pStyle w:val="PargrafodaLista"/>
        <w:spacing w:after="0" w:line="240" w:lineRule="auto"/>
        <w:ind w:left="502"/>
        <w:rPr>
          <w:rFonts w:asciiTheme="minorHAnsi" w:hAnsiTheme="minorHAnsi" w:cs="Arial"/>
          <w:b/>
          <w:bCs/>
        </w:rPr>
      </w:pPr>
    </w:p>
    <w:p w14:paraId="498BF313" w14:textId="77777777" w:rsidR="00AD7D08" w:rsidRPr="00AD7D08" w:rsidRDefault="00AD7D08" w:rsidP="00AD7D08">
      <w:pPr>
        <w:pStyle w:val="PargrafodaLista"/>
        <w:numPr>
          <w:ilvl w:val="0"/>
          <w:numId w:val="36"/>
        </w:numPr>
        <w:spacing w:after="0" w:line="240" w:lineRule="auto"/>
        <w:ind w:hanging="502"/>
        <w:rPr>
          <w:rFonts w:asciiTheme="minorHAnsi" w:hAnsiTheme="minorHAnsi" w:cs="Calibri"/>
          <w:b/>
          <w:lang w:eastAsia="pt-BR"/>
        </w:rPr>
      </w:pPr>
      <w:r w:rsidRPr="00AD7D08">
        <w:rPr>
          <w:rFonts w:asciiTheme="minorHAnsi" w:hAnsiTheme="minorHAnsi" w:cs="Calibri"/>
          <w:b/>
          <w:lang w:eastAsia="pt-BR"/>
        </w:rPr>
        <w:t>LOCAL, PRAZOS E CONDIÇÕES DE FORNECIMENTO:</w:t>
      </w:r>
      <w:bookmarkStart w:id="4" w:name="_Ref366139685"/>
    </w:p>
    <w:p w14:paraId="18F90AAE" w14:textId="77777777" w:rsidR="00AD7D08" w:rsidRPr="00AD7D08" w:rsidRDefault="00AD7D08" w:rsidP="00AD7D08">
      <w:pPr>
        <w:pStyle w:val="PargrafodaLista"/>
        <w:numPr>
          <w:ilvl w:val="1"/>
          <w:numId w:val="36"/>
        </w:numPr>
        <w:spacing w:after="0" w:line="240" w:lineRule="auto"/>
        <w:jc w:val="both"/>
        <w:rPr>
          <w:rFonts w:asciiTheme="minorHAnsi" w:hAnsiTheme="minorHAnsi" w:cs="Calibri"/>
          <w:b/>
          <w:lang w:eastAsia="pt-BR"/>
        </w:rPr>
      </w:pPr>
      <w:r w:rsidRPr="00AD7D08">
        <w:rPr>
          <w:rFonts w:asciiTheme="minorHAnsi" w:hAnsiTheme="minorHAnsi" w:cs="Calibri"/>
          <w:b/>
          <w:lang w:val="pt-PT" w:eastAsia="pt-BR"/>
        </w:rPr>
        <w:t xml:space="preserve">Locais </w:t>
      </w:r>
      <w:r w:rsidRPr="00AD7D08">
        <w:rPr>
          <w:rFonts w:asciiTheme="minorHAnsi" w:hAnsiTheme="minorHAnsi" w:cs="Calibri"/>
          <w:lang w:val="pt-PT" w:eastAsia="pt-BR"/>
        </w:rPr>
        <w:t xml:space="preserve">– Os produtos serão entregues ou executados pelo(s) Contratado(s), conforme a necessidade e mediante Autorização de Fornecimento – AF - de cada Centro Participante no presente processo. </w:t>
      </w:r>
    </w:p>
    <w:p w14:paraId="251B6278" w14:textId="77777777" w:rsidR="00AD7D08" w:rsidRPr="00AD7D08" w:rsidRDefault="00AD7D08" w:rsidP="00AD7D08">
      <w:pPr>
        <w:pStyle w:val="PargrafodaLista"/>
        <w:spacing w:after="0" w:line="240" w:lineRule="auto"/>
        <w:ind w:left="716"/>
        <w:jc w:val="both"/>
        <w:rPr>
          <w:rFonts w:asciiTheme="minorHAnsi" w:hAnsiTheme="minorHAnsi" w:cs="Calibri"/>
          <w:b/>
          <w:lang w:eastAsia="pt-BR"/>
        </w:rPr>
      </w:pPr>
    </w:p>
    <w:bookmarkEnd w:id="4"/>
    <w:p w14:paraId="269D6458" w14:textId="004B0FAD" w:rsidR="00AD7D08" w:rsidRPr="00AD7D08" w:rsidRDefault="00AD7D08" w:rsidP="00AD7D08">
      <w:pPr>
        <w:numPr>
          <w:ilvl w:val="2"/>
          <w:numId w:val="36"/>
        </w:numPr>
        <w:ind w:left="1497"/>
        <w:jc w:val="both"/>
        <w:rPr>
          <w:rFonts w:asciiTheme="minorHAnsi" w:hAnsiTheme="minorHAnsi" w:cs="Calibri"/>
          <w:sz w:val="22"/>
          <w:szCs w:val="22"/>
          <w:lang w:eastAsia="pt-BR"/>
        </w:rPr>
      </w:pPr>
      <w:r>
        <w:rPr>
          <w:rFonts w:asciiTheme="minorHAnsi" w:hAnsiTheme="minorHAnsi" w:cs="Calibri"/>
          <w:b/>
          <w:sz w:val="22"/>
          <w:szCs w:val="22"/>
          <w:lang w:eastAsia="pt-BR"/>
        </w:rPr>
        <w:t xml:space="preserve"> </w:t>
      </w:r>
      <w:r w:rsidRPr="00AD7D08">
        <w:rPr>
          <w:rFonts w:asciiTheme="minorHAnsi" w:hAnsiTheme="minorHAnsi" w:cs="Calibri"/>
          <w:b/>
          <w:sz w:val="22"/>
          <w:szCs w:val="22"/>
          <w:lang w:eastAsia="pt-BR"/>
        </w:rPr>
        <w:t>CAMPUS I – GRANDE FLORIANÓPOLIS:</w:t>
      </w:r>
    </w:p>
    <w:p w14:paraId="7F1F5A22" w14:textId="77777777" w:rsidR="00AD7D08" w:rsidRPr="00AD7D08" w:rsidRDefault="00AD7D08" w:rsidP="00AD7D08">
      <w:pPr>
        <w:numPr>
          <w:ilvl w:val="3"/>
          <w:numId w:val="36"/>
        </w:numPr>
        <w:jc w:val="both"/>
        <w:rPr>
          <w:rFonts w:asciiTheme="minorHAnsi" w:hAnsiTheme="minorHAnsi" w:cs="Calibri"/>
          <w:b/>
          <w:sz w:val="22"/>
          <w:szCs w:val="22"/>
          <w:lang w:eastAsia="pt-BR"/>
        </w:rPr>
      </w:pPr>
      <w:r w:rsidRPr="00AD7D08">
        <w:rPr>
          <w:rFonts w:asciiTheme="minorHAnsi" w:hAnsiTheme="minorHAnsi" w:cs="Calibri"/>
          <w:b/>
          <w:sz w:val="22"/>
          <w:szCs w:val="22"/>
          <w:lang w:eastAsia="pt-BR"/>
        </w:rPr>
        <w:t xml:space="preserve">Reitoria/Biblioteca: </w:t>
      </w:r>
    </w:p>
    <w:p w14:paraId="70D1C635" w14:textId="77777777" w:rsidR="00AD7D08" w:rsidRPr="00AD7D08" w:rsidRDefault="00AD7D08" w:rsidP="00AD7D08">
      <w:pPr>
        <w:ind w:left="1728"/>
        <w:jc w:val="both"/>
        <w:rPr>
          <w:rFonts w:asciiTheme="minorHAnsi" w:hAnsiTheme="minorHAnsi" w:cs="Calibri"/>
          <w:sz w:val="22"/>
          <w:szCs w:val="22"/>
          <w:lang w:eastAsia="pt-BR"/>
        </w:rPr>
      </w:pPr>
      <w:r w:rsidRPr="00AD7D08">
        <w:rPr>
          <w:rFonts w:asciiTheme="minorHAnsi" w:hAnsiTheme="minorHAnsi" w:cs="Calibri"/>
          <w:sz w:val="22"/>
          <w:szCs w:val="22"/>
          <w:lang w:eastAsia="pt-BR"/>
        </w:rPr>
        <w:t>Av. Madre Benvenuta, 2007, Itacorubi, Florianópolis/SC, CEP 88035-001.</w:t>
      </w:r>
    </w:p>
    <w:p w14:paraId="3AADC2D6" w14:textId="77777777" w:rsidR="00AD7D08" w:rsidRPr="00AD7D08" w:rsidRDefault="00AD7D08" w:rsidP="00AD7D08">
      <w:pPr>
        <w:ind w:left="1728"/>
        <w:jc w:val="both"/>
        <w:rPr>
          <w:rFonts w:asciiTheme="minorHAnsi" w:hAnsiTheme="minorHAnsi" w:cs="Calibri"/>
          <w:b/>
          <w:sz w:val="22"/>
          <w:szCs w:val="22"/>
          <w:lang w:eastAsia="pt-BR"/>
        </w:rPr>
      </w:pPr>
      <w:r w:rsidRPr="00AD7D08">
        <w:rPr>
          <w:rFonts w:asciiTheme="minorHAnsi" w:hAnsiTheme="minorHAnsi" w:cs="Calibri"/>
          <w:b/>
          <w:sz w:val="22"/>
          <w:szCs w:val="22"/>
          <w:lang w:eastAsia="pt-BR"/>
        </w:rPr>
        <w:t>Horário de funcionamento: 13h às 19h.</w:t>
      </w:r>
    </w:p>
    <w:p w14:paraId="37184EA7" w14:textId="77777777" w:rsidR="00AD7D08" w:rsidRPr="00AD7D08" w:rsidRDefault="00AD7D08" w:rsidP="00AD7D08">
      <w:pPr>
        <w:numPr>
          <w:ilvl w:val="3"/>
          <w:numId w:val="36"/>
        </w:numPr>
        <w:jc w:val="both"/>
        <w:rPr>
          <w:rFonts w:asciiTheme="minorHAnsi" w:hAnsiTheme="minorHAnsi" w:cs="Calibri"/>
          <w:sz w:val="22"/>
          <w:szCs w:val="22"/>
          <w:lang w:eastAsia="pt-BR"/>
        </w:rPr>
      </w:pPr>
      <w:r w:rsidRPr="00AD7D08">
        <w:rPr>
          <w:rFonts w:asciiTheme="minorHAnsi" w:hAnsiTheme="minorHAnsi" w:cs="Calibri"/>
          <w:b/>
          <w:sz w:val="22"/>
          <w:szCs w:val="22"/>
          <w:lang w:eastAsia="pt-BR"/>
        </w:rPr>
        <w:t>ESAG - Centro de Ciências da Administração e Socioeconômicas:</w:t>
      </w:r>
    </w:p>
    <w:p w14:paraId="3A8E3E60" w14:textId="77777777" w:rsidR="00AD7D08" w:rsidRPr="00AD7D08" w:rsidRDefault="00AD7D08" w:rsidP="00AD7D08">
      <w:pPr>
        <w:ind w:left="1728"/>
        <w:jc w:val="both"/>
        <w:rPr>
          <w:rFonts w:asciiTheme="minorHAnsi" w:hAnsiTheme="minorHAnsi" w:cs="Calibri"/>
          <w:sz w:val="22"/>
          <w:szCs w:val="22"/>
          <w:lang w:eastAsia="pt-BR"/>
        </w:rPr>
      </w:pPr>
      <w:r w:rsidRPr="00AD7D08">
        <w:rPr>
          <w:rFonts w:asciiTheme="minorHAnsi" w:hAnsiTheme="minorHAnsi" w:cs="Calibri"/>
          <w:sz w:val="22"/>
          <w:szCs w:val="22"/>
          <w:lang w:eastAsia="pt-BR"/>
        </w:rPr>
        <w:t>Av. Madre Benvenuta, 2037, Itacorubi, Florianópolis/SC, CEP 88035-001.</w:t>
      </w:r>
    </w:p>
    <w:p w14:paraId="7DFBBD51" w14:textId="77777777" w:rsidR="00AD7D08" w:rsidRPr="00AD7D08" w:rsidRDefault="00AD7D08" w:rsidP="00AD7D08">
      <w:pPr>
        <w:ind w:left="1728"/>
        <w:jc w:val="both"/>
        <w:rPr>
          <w:rFonts w:asciiTheme="minorHAnsi" w:hAnsiTheme="minorHAnsi" w:cs="Calibri"/>
          <w:b/>
          <w:sz w:val="22"/>
          <w:szCs w:val="22"/>
          <w:lang w:eastAsia="pt-BR"/>
        </w:rPr>
      </w:pPr>
      <w:r w:rsidRPr="00AD7D08">
        <w:rPr>
          <w:rFonts w:asciiTheme="minorHAnsi" w:hAnsiTheme="minorHAnsi" w:cs="Calibri"/>
          <w:b/>
          <w:sz w:val="22"/>
          <w:szCs w:val="22"/>
          <w:lang w:eastAsia="pt-BR"/>
        </w:rPr>
        <w:t>Horário de funcionamento: 13h às 19h.</w:t>
      </w:r>
    </w:p>
    <w:p w14:paraId="3D9AC177" w14:textId="77777777" w:rsidR="00AD7D08" w:rsidRPr="00AD7D08" w:rsidRDefault="00AD7D08" w:rsidP="00AD7D08">
      <w:pPr>
        <w:numPr>
          <w:ilvl w:val="3"/>
          <w:numId w:val="36"/>
        </w:numPr>
        <w:jc w:val="both"/>
        <w:rPr>
          <w:rFonts w:asciiTheme="minorHAnsi" w:hAnsiTheme="minorHAnsi" w:cs="Calibri"/>
          <w:sz w:val="22"/>
          <w:szCs w:val="22"/>
          <w:lang w:eastAsia="pt-BR"/>
        </w:rPr>
      </w:pPr>
      <w:r w:rsidRPr="00AD7D08">
        <w:rPr>
          <w:rFonts w:asciiTheme="minorHAnsi" w:hAnsiTheme="minorHAnsi" w:cs="Calibri"/>
          <w:b/>
          <w:sz w:val="22"/>
          <w:szCs w:val="22"/>
          <w:lang w:eastAsia="pt-BR"/>
        </w:rPr>
        <w:t>CEART - Centro de Artes:</w:t>
      </w:r>
    </w:p>
    <w:p w14:paraId="74FCC194" w14:textId="77777777" w:rsidR="00AD7D08" w:rsidRPr="00AD7D08" w:rsidRDefault="00AD7D08" w:rsidP="00AD7D08">
      <w:pPr>
        <w:ind w:left="1728"/>
        <w:jc w:val="both"/>
        <w:rPr>
          <w:rFonts w:asciiTheme="minorHAnsi" w:hAnsiTheme="minorHAnsi" w:cs="Calibri"/>
          <w:sz w:val="22"/>
          <w:szCs w:val="22"/>
          <w:lang w:eastAsia="pt-BR"/>
        </w:rPr>
      </w:pPr>
      <w:r w:rsidRPr="00AD7D08">
        <w:rPr>
          <w:rFonts w:asciiTheme="minorHAnsi" w:hAnsiTheme="minorHAnsi" w:cs="Calibri"/>
          <w:sz w:val="22"/>
          <w:szCs w:val="22"/>
          <w:lang w:eastAsia="pt-BR"/>
        </w:rPr>
        <w:t>Av. Madre Benvenuta, 1907, Itacorubi, Florianópolis/SC, CEP 88035-001.</w:t>
      </w:r>
    </w:p>
    <w:p w14:paraId="1F9B3252" w14:textId="77777777" w:rsidR="00AD7D08" w:rsidRPr="00AD7D08" w:rsidRDefault="00AD7D08" w:rsidP="00AD7D08">
      <w:pPr>
        <w:ind w:left="1728"/>
        <w:jc w:val="both"/>
        <w:rPr>
          <w:rFonts w:asciiTheme="minorHAnsi" w:hAnsiTheme="minorHAnsi" w:cs="Calibri"/>
          <w:b/>
          <w:sz w:val="22"/>
          <w:szCs w:val="22"/>
          <w:lang w:eastAsia="pt-BR"/>
        </w:rPr>
      </w:pPr>
      <w:r w:rsidRPr="00AD7D08">
        <w:rPr>
          <w:rFonts w:asciiTheme="minorHAnsi" w:hAnsiTheme="minorHAnsi" w:cs="Calibri"/>
          <w:b/>
          <w:sz w:val="22"/>
          <w:szCs w:val="22"/>
          <w:lang w:eastAsia="pt-BR"/>
        </w:rPr>
        <w:t>Horário de funcionamento: 13h às 19h.</w:t>
      </w:r>
    </w:p>
    <w:p w14:paraId="1FE62877" w14:textId="77777777" w:rsidR="00AD7D08" w:rsidRPr="00AD7D08" w:rsidRDefault="00AD7D08" w:rsidP="00AD7D08">
      <w:pPr>
        <w:numPr>
          <w:ilvl w:val="3"/>
          <w:numId w:val="36"/>
        </w:numPr>
        <w:jc w:val="both"/>
        <w:rPr>
          <w:rFonts w:asciiTheme="minorHAnsi" w:hAnsiTheme="minorHAnsi" w:cs="Calibri"/>
          <w:sz w:val="22"/>
          <w:szCs w:val="22"/>
          <w:lang w:eastAsia="pt-BR"/>
        </w:rPr>
      </w:pPr>
      <w:r w:rsidRPr="00AD7D08">
        <w:rPr>
          <w:rFonts w:asciiTheme="minorHAnsi" w:hAnsiTheme="minorHAnsi" w:cs="Calibri"/>
          <w:b/>
          <w:sz w:val="22"/>
          <w:szCs w:val="22"/>
          <w:lang w:val="pt-PT" w:eastAsia="pt-BR"/>
        </w:rPr>
        <w:t>CEFID – Centro de Ciências da Saúde e do Esporte:</w:t>
      </w:r>
    </w:p>
    <w:p w14:paraId="5BAB2B4E" w14:textId="77777777" w:rsidR="00AD7D08" w:rsidRPr="00AD7D08" w:rsidRDefault="00AD7D08" w:rsidP="00AD7D08">
      <w:pPr>
        <w:ind w:left="1728"/>
        <w:jc w:val="both"/>
        <w:rPr>
          <w:rFonts w:asciiTheme="minorHAnsi" w:hAnsiTheme="minorHAnsi" w:cs="Calibri"/>
          <w:sz w:val="22"/>
          <w:szCs w:val="22"/>
          <w:lang w:val="pt-PT" w:eastAsia="pt-BR"/>
        </w:rPr>
      </w:pPr>
      <w:r w:rsidRPr="00AD7D08">
        <w:rPr>
          <w:rFonts w:asciiTheme="minorHAnsi" w:hAnsiTheme="minorHAnsi" w:cs="Calibri"/>
          <w:sz w:val="22"/>
          <w:szCs w:val="22"/>
          <w:lang w:val="pt-PT" w:eastAsia="pt-BR"/>
        </w:rPr>
        <w:t>Rua Pascoal Simone, 358, Coqueiros, Florianópolis/SC, CEP 88080-350-001.</w:t>
      </w:r>
    </w:p>
    <w:p w14:paraId="50A93384" w14:textId="77777777" w:rsidR="00AD7D08" w:rsidRPr="00AD7D08" w:rsidRDefault="00AD7D08" w:rsidP="00AD7D08">
      <w:pPr>
        <w:ind w:left="1728"/>
        <w:jc w:val="both"/>
        <w:rPr>
          <w:rFonts w:asciiTheme="minorHAnsi" w:hAnsiTheme="minorHAnsi" w:cs="Calibri"/>
          <w:b/>
          <w:sz w:val="22"/>
          <w:szCs w:val="22"/>
          <w:lang w:eastAsia="pt-BR"/>
        </w:rPr>
      </w:pPr>
      <w:r w:rsidRPr="00AD7D08">
        <w:rPr>
          <w:rFonts w:asciiTheme="minorHAnsi" w:hAnsiTheme="minorHAnsi" w:cs="Calibri"/>
          <w:b/>
          <w:sz w:val="22"/>
          <w:szCs w:val="22"/>
          <w:lang w:eastAsia="pt-BR"/>
        </w:rPr>
        <w:t>Horário de funcionamento: 13h às 19h.</w:t>
      </w:r>
    </w:p>
    <w:p w14:paraId="062A232D" w14:textId="77777777" w:rsidR="00AD7D08" w:rsidRPr="00AD7D08" w:rsidRDefault="00AD7D08" w:rsidP="00AD7D08">
      <w:pPr>
        <w:pStyle w:val="PargrafodaLista"/>
        <w:numPr>
          <w:ilvl w:val="3"/>
          <w:numId w:val="36"/>
        </w:numPr>
        <w:suppressAutoHyphens/>
        <w:spacing w:after="0" w:line="240" w:lineRule="auto"/>
        <w:rPr>
          <w:rFonts w:asciiTheme="minorHAnsi" w:hAnsiTheme="minorHAnsi" w:cs="Calibri"/>
          <w:b/>
          <w:lang w:eastAsia="pt-BR"/>
        </w:rPr>
      </w:pPr>
      <w:r w:rsidRPr="00AD7D08">
        <w:rPr>
          <w:rFonts w:asciiTheme="minorHAnsi" w:hAnsiTheme="minorHAnsi"/>
          <w:b/>
        </w:rPr>
        <w:t xml:space="preserve">FAED - Centro de Ciências da Educação: </w:t>
      </w:r>
    </w:p>
    <w:p w14:paraId="19942F1F" w14:textId="77777777" w:rsidR="00AD7D08" w:rsidRPr="00AD7D08" w:rsidRDefault="00AD7D08" w:rsidP="00AD7D08">
      <w:pPr>
        <w:pStyle w:val="PargrafodaLista"/>
        <w:suppressAutoHyphens/>
        <w:spacing w:after="0" w:line="240" w:lineRule="auto"/>
        <w:ind w:left="1728"/>
        <w:rPr>
          <w:rFonts w:asciiTheme="minorHAnsi" w:hAnsiTheme="minorHAnsi"/>
        </w:rPr>
      </w:pPr>
      <w:r w:rsidRPr="00AD7D08">
        <w:rPr>
          <w:rFonts w:asciiTheme="minorHAnsi" w:hAnsiTheme="minorHAnsi"/>
        </w:rPr>
        <w:t>Av. Madre Benvenuta, 2007 - Itacorubi – Florianópolis, SC, CEP: 88.035-001.</w:t>
      </w:r>
    </w:p>
    <w:p w14:paraId="64E06D75" w14:textId="77777777" w:rsidR="00AD7D08" w:rsidRPr="00AD7D08" w:rsidRDefault="00AD7D08" w:rsidP="00AD7D08">
      <w:pPr>
        <w:ind w:left="1728"/>
        <w:jc w:val="both"/>
        <w:rPr>
          <w:rFonts w:asciiTheme="minorHAnsi" w:hAnsiTheme="minorHAnsi" w:cs="Calibri"/>
          <w:b/>
          <w:sz w:val="22"/>
          <w:szCs w:val="22"/>
          <w:lang w:eastAsia="pt-BR"/>
        </w:rPr>
      </w:pPr>
      <w:r w:rsidRPr="00AD7D08">
        <w:rPr>
          <w:rFonts w:asciiTheme="minorHAnsi" w:hAnsiTheme="minorHAnsi" w:cs="Calibri"/>
          <w:b/>
          <w:sz w:val="22"/>
          <w:szCs w:val="22"/>
          <w:lang w:eastAsia="pt-BR"/>
        </w:rPr>
        <w:t>Horário de funcionamento: 13h às 19h.</w:t>
      </w:r>
    </w:p>
    <w:p w14:paraId="10D4205C" w14:textId="77777777" w:rsidR="00AD7D08" w:rsidRPr="00AD7D08" w:rsidRDefault="00AD7D08" w:rsidP="00AD7D08">
      <w:pPr>
        <w:pStyle w:val="PargrafodaLista"/>
        <w:numPr>
          <w:ilvl w:val="3"/>
          <w:numId w:val="36"/>
        </w:numPr>
        <w:suppressAutoHyphens/>
        <w:spacing w:after="0" w:line="240" w:lineRule="auto"/>
        <w:rPr>
          <w:rFonts w:asciiTheme="minorHAnsi" w:hAnsiTheme="minorHAnsi" w:cs="Calibri"/>
          <w:b/>
          <w:lang w:eastAsia="pt-BR"/>
        </w:rPr>
      </w:pPr>
      <w:r w:rsidRPr="00AD7D08">
        <w:rPr>
          <w:rFonts w:asciiTheme="minorHAnsi" w:hAnsiTheme="minorHAnsi"/>
          <w:b/>
        </w:rPr>
        <w:t>CEAD - Centro de Educação a Distância:</w:t>
      </w:r>
    </w:p>
    <w:p w14:paraId="34EA30C1" w14:textId="77777777" w:rsidR="00AD7D08" w:rsidRPr="00AD7D08" w:rsidRDefault="00AD7D08" w:rsidP="00AD7D08">
      <w:pPr>
        <w:pStyle w:val="PargrafodaLista"/>
        <w:suppressAutoHyphens/>
        <w:spacing w:after="0" w:line="240" w:lineRule="auto"/>
        <w:ind w:left="1728"/>
        <w:rPr>
          <w:rFonts w:asciiTheme="minorHAnsi" w:hAnsiTheme="minorHAnsi"/>
        </w:rPr>
      </w:pPr>
      <w:r w:rsidRPr="00AD7D08">
        <w:rPr>
          <w:rFonts w:asciiTheme="minorHAnsi" w:hAnsiTheme="minorHAnsi"/>
        </w:rPr>
        <w:t>Av. Madre Benvenuta, 2007 - Itacorubi - Florianópolis – SC, CEP: 88.035-001.</w:t>
      </w:r>
    </w:p>
    <w:p w14:paraId="175D32F5" w14:textId="77777777" w:rsidR="00AD7D08" w:rsidRPr="00AD7D08" w:rsidRDefault="00AD7D08" w:rsidP="00AD7D08">
      <w:pPr>
        <w:ind w:left="1728"/>
        <w:jc w:val="both"/>
        <w:rPr>
          <w:rFonts w:asciiTheme="minorHAnsi" w:hAnsiTheme="minorHAnsi" w:cs="Calibri"/>
          <w:b/>
          <w:sz w:val="22"/>
          <w:szCs w:val="22"/>
          <w:lang w:eastAsia="pt-BR"/>
        </w:rPr>
      </w:pPr>
      <w:r w:rsidRPr="00AD7D08">
        <w:rPr>
          <w:rFonts w:asciiTheme="minorHAnsi" w:hAnsiTheme="minorHAnsi" w:cs="Calibri"/>
          <w:b/>
          <w:sz w:val="22"/>
          <w:szCs w:val="22"/>
          <w:lang w:eastAsia="pt-BR"/>
        </w:rPr>
        <w:t>Horário de funcionamento: 13h às 18h.</w:t>
      </w:r>
    </w:p>
    <w:p w14:paraId="6D78A87C" w14:textId="77777777" w:rsidR="00AD7D08" w:rsidRPr="00AD7D08" w:rsidRDefault="00AD7D08" w:rsidP="00AD7D08">
      <w:pPr>
        <w:numPr>
          <w:ilvl w:val="3"/>
          <w:numId w:val="36"/>
        </w:numPr>
        <w:jc w:val="both"/>
        <w:rPr>
          <w:rFonts w:asciiTheme="minorHAnsi" w:hAnsiTheme="minorHAnsi" w:cs="Calibri"/>
          <w:b/>
          <w:sz w:val="22"/>
          <w:szCs w:val="22"/>
          <w:lang w:eastAsia="pt-BR"/>
        </w:rPr>
      </w:pPr>
      <w:r w:rsidRPr="00AD7D08">
        <w:rPr>
          <w:rFonts w:asciiTheme="minorHAnsi" w:hAnsiTheme="minorHAnsi" w:cs="Calibri"/>
          <w:b/>
          <w:sz w:val="22"/>
          <w:szCs w:val="22"/>
          <w:lang w:eastAsia="pt-BR"/>
        </w:rPr>
        <w:t xml:space="preserve">MESC - Museu da Escola Catarinense: </w:t>
      </w:r>
    </w:p>
    <w:p w14:paraId="48E481D3" w14:textId="77777777" w:rsidR="00AD7D08" w:rsidRPr="00AD7D08" w:rsidRDefault="00AD7D08" w:rsidP="00AD7D08">
      <w:pPr>
        <w:ind w:left="1728"/>
        <w:jc w:val="both"/>
        <w:rPr>
          <w:rFonts w:asciiTheme="minorHAnsi" w:hAnsiTheme="minorHAnsi" w:cs="Calibri"/>
          <w:sz w:val="22"/>
          <w:szCs w:val="22"/>
          <w:lang w:eastAsia="pt-BR"/>
        </w:rPr>
      </w:pPr>
      <w:r w:rsidRPr="00AD7D08">
        <w:rPr>
          <w:rFonts w:asciiTheme="minorHAnsi" w:hAnsiTheme="minorHAnsi" w:cs="Calibri"/>
          <w:sz w:val="22"/>
          <w:szCs w:val="22"/>
          <w:lang w:eastAsia="pt-BR"/>
        </w:rPr>
        <w:t>Rua Saldanha Marinho, 196, Centro, Florianópolis/SC, CEP 88.010-450.</w:t>
      </w:r>
    </w:p>
    <w:p w14:paraId="01556156" w14:textId="77777777" w:rsidR="00AD7D08" w:rsidRPr="00AD7D08" w:rsidRDefault="00AD7D08" w:rsidP="00AD7D08">
      <w:pPr>
        <w:ind w:left="1728"/>
        <w:jc w:val="both"/>
        <w:rPr>
          <w:rFonts w:asciiTheme="minorHAnsi" w:hAnsiTheme="minorHAnsi" w:cs="Calibri"/>
          <w:b/>
          <w:sz w:val="22"/>
          <w:szCs w:val="22"/>
          <w:lang w:eastAsia="pt-BR"/>
        </w:rPr>
      </w:pPr>
      <w:r w:rsidRPr="00AD7D08">
        <w:rPr>
          <w:rFonts w:asciiTheme="minorHAnsi" w:hAnsiTheme="minorHAnsi" w:cs="Calibri"/>
          <w:b/>
          <w:sz w:val="22"/>
          <w:szCs w:val="22"/>
          <w:lang w:eastAsia="pt-BR"/>
        </w:rPr>
        <w:t>Horário de funcionamento: 13h às 19h.</w:t>
      </w:r>
    </w:p>
    <w:p w14:paraId="4383C003" w14:textId="77777777" w:rsidR="00AD7D08" w:rsidRPr="00AD7D08" w:rsidRDefault="00AD7D08" w:rsidP="00AD7D08">
      <w:pPr>
        <w:ind w:left="1728"/>
        <w:jc w:val="both"/>
        <w:rPr>
          <w:rFonts w:asciiTheme="minorHAnsi" w:hAnsiTheme="minorHAnsi" w:cs="Calibri"/>
          <w:b/>
          <w:sz w:val="22"/>
          <w:szCs w:val="22"/>
          <w:lang w:eastAsia="pt-BR"/>
        </w:rPr>
      </w:pPr>
    </w:p>
    <w:p w14:paraId="306A0D88" w14:textId="77E7FA3F" w:rsidR="00AD7D08" w:rsidRPr="00AD7D08" w:rsidRDefault="00AD7D08" w:rsidP="00AD7D08">
      <w:pPr>
        <w:numPr>
          <w:ilvl w:val="2"/>
          <w:numId w:val="36"/>
        </w:numPr>
        <w:ind w:left="1497"/>
        <w:jc w:val="both"/>
        <w:rPr>
          <w:rFonts w:asciiTheme="minorHAnsi" w:hAnsiTheme="minorHAnsi" w:cs="Calibri"/>
          <w:b/>
          <w:sz w:val="22"/>
          <w:szCs w:val="22"/>
          <w:lang w:eastAsia="pt-BR"/>
        </w:rPr>
      </w:pPr>
      <w:r>
        <w:rPr>
          <w:rFonts w:asciiTheme="minorHAnsi" w:hAnsiTheme="minorHAnsi" w:cs="Calibri"/>
          <w:b/>
          <w:sz w:val="22"/>
          <w:szCs w:val="22"/>
          <w:lang w:eastAsia="pt-BR"/>
        </w:rPr>
        <w:t xml:space="preserve"> </w:t>
      </w:r>
      <w:r w:rsidRPr="00AD7D08">
        <w:rPr>
          <w:rFonts w:asciiTheme="minorHAnsi" w:hAnsiTheme="minorHAnsi" w:cs="Calibri"/>
          <w:b/>
          <w:sz w:val="22"/>
          <w:szCs w:val="22"/>
          <w:lang w:eastAsia="pt-BR"/>
        </w:rPr>
        <w:t>CAMPUS II – Norte Catarinense:</w:t>
      </w:r>
    </w:p>
    <w:p w14:paraId="6F95E28F" w14:textId="77777777" w:rsidR="00AD7D08" w:rsidRPr="00AD7D08" w:rsidRDefault="00AD7D08" w:rsidP="00AD7D08">
      <w:pPr>
        <w:pStyle w:val="PargrafodaLista"/>
        <w:numPr>
          <w:ilvl w:val="3"/>
          <w:numId w:val="36"/>
        </w:numPr>
        <w:suppressAutoHyphens/>
        <w:spacing w:after="0" w:line="240" w:lineRule="auto"/>
        <w:rPr>
          <w:rFonts w:asciiTheme="minorHAnsi" w:hAnsiTheme="minorHAnsi"/>
          <w:b/>
        </w:rPr>
      </w:pPr>
      <w:r w:rsidRPr="00AD7D08">
        <w:rPr>
          <w:rFonts w:asciiTheme="minorHAnsi" w:hAnsiTheme="minorHAnsi"/>
          <w:b/>
        </w:rPr>
        <w:t>CCT - Centro de Ciências Tecnológicas:</w:t>
      </w:r>
    </w:p>
    <w:p w14:paraId="64218514" w14:textId="77777777" w:rsidR="00AD7D08" w:rsidRPr="00AD7D08" w:rsidRDefault="00AD7D08" w:rsidP="00AD7D08">
      <w:pPr>
        <w:ind w:left="1080" w:firstLine="336"/>
        <w:rPr>
          <w:rFonts w:asciiTheme="minorHAnsi" w:hAnsiTheme="minorHAnsi" w:cs="Calibri"/>
          <w:sz w:val="22"/>
          <w:szCs w:val="22"/>
          <w:lang w:eastAsia="pt-BR"/>
        </w:rPr>
      </w:pPr>
      <w:r w:rsidRPr="00AD7D08">
        <w:rPr>
          <w:rFonts w:asciiTheme="minorHAnsi" w:hAnsiTheme="minorHAnsi" w:cs="Calibri"/>
          <w:sz w:val="22"/>
          <w:szCs w:val="22"/>
          <w:lang w:eastAsia="pt-BR"/>
        </w:rPr>
        <w:t>Rua Paulo Malschitzki, Zona Industrial Norte – Joinville, SC, CEP: 89.219-710.</w:t>
      </w:r>
    </w:p>
    <w:p w14:paraId="74FB374A" w14:textId="77777777" w:rsidR="00AD7D08" w:rsidRPr="00AD7D08" w:rsidRDefault="00AD7D08" w:rsidP="00AD7D08">
      <w:pPr>
        <w:ind w:left="1728"/>
        <w:jc w:val="both"/>
        <w:rPr>
          <w:rFonts w:asciiTheme="minorHAnsi" w:hAnsiTheme="minorHAnsi" w:cs="Calibri"/>
          <w:b/>
          <w:sz w:val="22"/>
          <w:szCs w:val="22"/>
          <w:lang w:eastAsia="pt-BR"/>
        </w:rPr>
      </w:pPr>
      <w:r w:rsidRPr="00AD7D08">
        <w:rPr>
          <w:rFonts w:asciiTheme="minorHAnsi" w:hAnsiTheme="minorHAnsi" w:cs="Calibri"/>
          <w:b/>
          <w:sz w:val="22"/>
          <w:szCs w:val="22"/>
          <w:lang w:eastAsia="pt-BR"/>
        </w:rPr>
        <w:t xml:space="preserve">Horário de funcionamento: 8h às 15h. </w:t>
      </w:r>
    </w:p>
    <w:p w14:paraId="648508B8" w14:textId="77777777" w:rsidR="00AD7D08" w:rsidRPr="00AD7D08" w:rsidRDefault="00AD7D08" w:rsidP="00AD7D08">
      <w:pPr>
        <w:pStyle w:val="PargrafodaLista"/>
        <w:numPr>
          <w:ilvl w:val="3"/>
          <w:numId w:val="36"/>
        </w:numPr>
        <w:suppressAutoHyphens/>
        <w:spacing w:after="0" w:line="240" w:lineRule="auto"/>
        <w:rPr>
          <w:rFonts w:asciiTheme="minorHAnsi" w:hAnsiTheme="minorHAnsi" w:cs="Calibri"/>
          <w:lang w:eastAsia="pt-BR"/>
        </w:rPr>
      </w:pPr>
      <w:r w:rsidRPr="00AD7D08">
        <w:rPr>
          <w:rFonts w:asciiTheme="minorHAnsi" w:hAnsiTheme="minorHAnsi" w:cs="Calibri"/>
          <w:b/>
          <w:lang w:eastAsia="pt-BR"/>
        </w:rPr>
        <w:t>CEPLAN - Centro de Educação do Planalto Norte:</w:t>
      </w:r>
    </w:p>
    <w:p w14:paraId="5EAC57FA" w14:textId="77777777" w:rsidR="00AD7D08" w:rsidRPr="00AD7D08" w:rsidRDefault="00AD7D08" w:rsidP="00AD7D08">
      <w:pPr>
        <w:ind w:left="708" w:firstLine="708"/>
        <w:jc w:val="both"/>
        <w:rPr>
          <w:rFonts w:asciiTheme="minorHAnsi" w:hAnsiTheme="minorHAnsi"/>
          <w:sz w:val="22"/>
          <w:szCs w:val="22"/>
        </w:rPr>
      </w:pPr>
      <w:r w:rsidRPr="00AD7D08">
        <w:rPr>
          <w:rFonts w:asciiTheme="minorHAnsi" w:hAnsiTheme="minorHAnsi"/>
          <w:sz w:val="22"/>
          <w:szCs w:val="22"/>
        </w:rPr>
        <w:t xml:space="preserve">Rua Luiz Fernando Hastreiter, 180, Centenário – São Bento do Sul, SC, </w:t>
      </w:r>
    </w:p>
    <w:p w14:paraId="14B8098F" w14:textId="77777777" w:rsidR="00AD7D08" w:rsidRPr="00AD7D08" w:rsidRDefault="00AD7D08" w:rsidP="00AD7D08">
      <w:pPr>
        <w:ind w:left="708" w:firstLine="708"/>
        <w:jc w:val="both"/>
        <w:rPr>
          <w:rFonts w:asciiTheme="minorHAnsi" w:hAnsiTheme="minorHAnsi"/>
          <w:sz w:val="22"/>
          <w:szCs w:val="22"/>
        </w:rPr>
      </w:pPr>
      <w:r w:rsidRPr="00AD7D08">
        <w:rPr>
          <w:rFonts w:asciiTheme="minorHAnsi" w:hAnsiTheme="minorHAnsi"/>
          <w:sz w:val="22"/>
          <w:szCs w:val="22"/>
        </w:rPr>
        <w:t>CEP: 89.283-081.</w:t>
      </w:r>
    </w:p>
    <w:p w14:paraId="73537076" w14:textId="77777777" w:rsidR="00AD7D08" w:rsidRPr="00AD7D08" w:rsidRDefault="00AD7D08" w:rsidP="00AD7D08">
      <w:pPr>
        <w:ind w:left="1728"/>
        <w:jc w:val="both"/>
        <w:rPr>
          <w:rFonts w:asciiTheme="minorHAnsi" w:hAnsiTheme="minorHAnsi" w:cs="Calibri"/>
          <w:b/>
          <w:sz w:val="22"/>
          <w:szCs w:val="22"/>
          <w:lang w:eastAsia="pt-BR"/>
        </w:rPr>
      </w:pPr>
      <w:r w:rsidRPr="00AD7D08">
        <w:rPr>
          <w:rFonts w:asciiTheme="minorHAnsi" w:hAnsiTheme="minorHAnsi" w:cs="Calibri"/>
          <w:b/>
          <w:sz w:val="22"/>
          <w:szCs w:val="22"/>
          <w:lang w:eastAsia="pt-BR"/>
        </w:rPr>
        <w:t>Horário de funcionamento: 7h às 13h.</w:t>
      </w:r>
    </w:p>
    <w:p w14:paraId="630E63F0" w14:textId="77777777" w:rsidR="00AD7D08" w:rsidRPr="00AD7D08" w:rsidRDefault="00AD7D08" w:rsidP="00AD7D08">
      <w:pPr>
        <w:ind w:firstLine="708"/>
        <w:jc w:val="both"/>
        <w:rPr>
          <w:rFonts w:asciiTheme="minorHAnsi" w:hAnsiTheme="minorHAnsi"/>
          <w:sz w:val="22"/>
          <w:szCs w:val="22"/>
        </w:rPr>
      </w:pPr>
    </w:p>
    <w:p w14:paraId="3A1CDECE" w14:textId="3F4AA129" w:rsidR="00AD7D08" w:rsidRPr="00AD7D08" w:rsidRDefault="00AD7D08" w:rsidP="00AD7D08">
      <w:pPr>
        <w:numPr>
          <w:ilvl w:val="2"/>
          <w:numId w:val="36"/>
        </w:numPr>
        <w:ind w:left="1497"/>
        <w:jc w:val="both"/>
        <w:rPr>
          <w:rFonts w:asciiTheme="minorHAnsi" w:hAnsiTheme="minorHAnsi" w:cs="Calibri"/>
          <w:b/>
          <w:sz w:val="22"/>
          <w:szCs w:val="22"/>
          <w:lang w:eastAsia="pt-BR"/>
        </w:rPr>
      </w:pPr>
      <w:r>
        <w:rPr>
          <w:rFonts w:asciiTheme="minorHAnsi" w:hAnsiTheme="minorHAnsi" w:cs="Calibri"/>
          <w:b/>
          <w:sz w:val="22"/>
          <w:szCs w:val="22"/>
          <w:lang w:eastAsia="pt-BR"/>
        </w:rPr>
        <w:t xml:space="preserve"> </w:t>
      </w:r>
      <w:r w:rsidRPr="00AD7D08">
        <w:rPr>
          <w:rFonts w:asciiTheme="minorHAnsi" w:hAnsiTheme="minorHAnsi" w:cs="Calibri"/>
          <w:b/>
          <w:sz w:val="22"/>
          <w:szCs w:val="22"/>
          <w:lang w:eastAsia="pt-BR"/>
        </w:rPr>
        <w:t>CAMPUS III - Planalto Serrano:</w:t>
      </w:r>
    </w:p>
    <w:p w14:paraId="009C5EE7" w14:textId="77777777" w:rsidR="00AD7D08" w:rsidRPr="00AD7D08" w:rsidRDefault="00AD7D08" w:rsidP="00AD7D08">
      <w:pPr>
        <w:pStyle w:val="PargrafodaLista"/>
        <w:numPr>
          <w:ilvl w:val="3"/>
          <w:numId w:val="36"/>
        </w:numPr>
        <w:suppressAutoHyphens/>
        <w:spacing w:after="0" w:line="240" w:lineRule="auto"/>
        <w:rPr>
          <w:rFonts w:asciiTheme="minorHAnsi" w:hAnsiTheme="minorHAnsi" w:cs="Calibri"/>
          <w:b/>
          <w:lang w:eastAsia="pt-BR"/>
        </w:rPr>
      </w:pPr>
      <w:r w:rsidRPr="00AD7D08">
        <w:rPr>
          <w:rFonts w:asciiTheme="minorHAnsi" w:hAnsiTheme="minorHAnsi" w:cs="Calibri"/>
          <w:b/>
          <w:lang w:eastAsia="pt-BR"/>
        </w:rPr>
        <w:t>CAV: Centro de Ciências Agroveterinárias</w:t>
      </w:r>
      <w:r w:rsidRPr="00AD7D08">
        <w:rPr>
          <w:rFonts w:asciiTheme="minorHAnsi" w:hAnsiTheme="minorHAnsi" w:cs="Calibri"/>
          <w:b/>
          <w:lang w:eastAsia="pt-BR"/>
        </w:rPr>
        <w:br/>
      </w:r>
      <w:r w:rsidRPr="00AD7D08">
        <w:rPr>
          <w:rFonts w:asciiTheme="minorHAnsi" w:hAnsiTheme="minorHAnsi"/>
        </w:rPr>
        <w:t>Av Luiz de Camões, 2090, Conta Dinheiro – Lages, SC, CEP:  88.520-000.</w:t>
      </w:r>
    </w:p>
    <w:p w14:paraId="09F18423" w14:textId="77777777" w:rsidR="00AD7D08" w:rsidRPr="00AD7D08" w:rsidRDefault="00AD7D08" w:rsidP="00AD7D08">
      <w:pPr>
        <w:pStyle w:val="PargrafodaLista"/>
        <w:suppressAutoHyphens/>
        <w:spacing w:after="0" w:line="240" w:lineRule="auto"/>
        <w:ind w:left="1186" w:firstLine="542"/>
        <w:jc w:val="both"/>
        <w:rPr>
          <w:rFonts w:asciiTheme="minorHAnsi" w:hAnsiTheme="minorHAnsi" w:cs="Calibri"/>
          <w:b/>
          <w:lang w:eastAsia="pt-BR"/>
        </w:rPr>
      </w:pPr>
      <w:r w:rsidRPr="00AD7D08">
        <w:rPr>
          <w:rFonts w:asciiTheme="minorHAnsi" w:hAnsiTheme="minorHAnsi" w:cs="Calibri"/>
          <w:b/>
          <w:lang w:eastAsia="pt-BR"/>
        </w:rPr>
        <w:t>Horário de funcionamento: 13h às 19h.</w:t>
      </w:r>
    </w:p>
    <w:p w14:paraId="1166D962" w14:textId="77777777" w:rsidR="00AD7D08" w:rsidRPr="00AD7D08" w:rsidRDefault="00AD7D08" w:rsidP="00AD7D08">
      <w:pPr>
        <w:pStyle w:val="PargrafodaLista"/>
        <w:suppressAutoHyphens/>
        <w:spacing w:after="0" w:line="240" w:lineRule="auto"/>
        <w:ind w:left="1728"/>
        <w:rPr>
          <w:rFonts w:asciiTheme="minorHAnsi" w:hAnsiTheme="minorHAnsi" w:cs="Calibri"/>
          <w:b/>
          <w:lang w:eastAsia="pt-BR"/>
        </w:rPr>
      </w:pPr>
    </w:p>
    <w:p w14:paraId="31AE3917" w14:textId="4DF03BBB" w:rsidR="00AD7D08" w:rsidRPr="00AD7D08" w:rsidRDefault="00AD7D08" w:rsidP="00AD7D08">
      <w:pPr>
        <w:pStyle w:val="PargrafodaLista"/>
        <w:numPr>
          <w:ilvl w:val="2"/>
          <w:numId w:val="36"/>
        </w:numPr>
        <w:suppressAutoHyphens/>
        <w:spacing w:after="0" w:line="240" w:lineRule="auto"/>
        <w:ind w:left="1497"/>
        <w:rPr>
          <w:rFonts w:asciiTheme="minorHAnsi" w:hAnsiTheme="minorHAnsi"/>
        </w:rPr>
      </w:pPr>
      <w:r>
        <w:rPr>
          <w:rFonts w:asciiTheme="minorHAnsi" w:hAnsiTheme="minorHAnsi" w:cs="Calibri"/>
          <w:b/>
          <w:lang w:val="pt-PT" w:eastAsia="pt-BR"/>
        </w:rPr>
        <w:t xml:space="preserve"> </w:t>
      </w:r>
      <w:r w:rsidRPr="00AD7D08">
        <w:rPr>
          <w:rFonts w:asciiTheme="minorHAnsi" w:hAnsiTheme="minorHAnsi" w:cs="Calibri"/>
          <w:b/>
          <w:lang w:val="pt-PT" w:eastAsia="pt-BR"/>
        </w:rPr>
        <w:t>CAMPUS IV - VALE DO ITAJAÍ:</w:t>
      </w:r>
    </w:p>
    <w:p w14:paraId="03D0F732" w14:textId="77777777" w:rsidR="00AD7D08" w:rsidRPr="00AD7D08" w:rsidRDefault="00AD7D08" w:rsidP="00AD7D08">
      <w:pPr>
        <w:numPr>
          <w:ilvl w:val="3"/>
          <w:numId w:val="36"/>
        </w:numPr>
        <w:jc w:val="both"/>
        <w:rPr>
          <w:rFonts w:asciiTheme="minorHAnsi" w:hAnsiTheme="minorHAnsi" w:cs="Calibri"/>
          <w:sz w:val="22"/>
          <w:szCs w:val="22"/>
          <w:lang w:eastAsia="pt-BR"/>
        </w:rPr>
      </w:pPr>
      <w:r w:rsidRPr="00AD7D08">
        <w:rPr>
          <w:rFonts w:asciiTheme="minorHAnsi" w:hAnsiTheme="minorHAnsi" w:cs="Calibri"/>
          <w:b/>
          <w:sz w:val="22"/>
          <w:szCs w:val="22"/>
          <w:lang w:val="pt-PT" w:eastAsia="pt-BR"/>
        </w:rPr>
        <w:t xml:space="preserve">CEAVI – </w:t>
      </w:r>
      <w:r w:rsidRPr="00AD7D08">
        <w:rPr>
          <w:rFonts w:asciiTheme="minorHAnsi" w:hAnsiTheme="minorHAnsi" w:cs="Calibri"/>
          <w:b/>
          <w:sz w:val="22"/>
          <w:szCs w:val="22"/>
          <w:lang w:eastAsia="pt-BR"/>
        </w:rPr>
        <w:t>Centro de Educação Superior do Alto Vale do Itajaí:</w:t>
      </w:r>
    </w:p>
    <w:p w14:paraId="02A7EE1B" w14:textId="77777777" w:rsidR="00AD7D08" w:rsidRPr="00AD7D08" w:rsidRDefault="00AD7D08" w:rsidP="00AD7D08">
      <w:pPr>
        <w:ind w:left="1728"/>
        <w:rPr>
          <w:rFonts w:asciiTheme="minorHAnsi" w:hAnsiTheme="minorHAnsi" w:cs="Calibri"/>
          <w:sz w:val="22"/>
          <w:szCs w:val="22"/>
          <w:lang w:eastAsia="pt-BR"/>
        </w:rPr>
      </w:pPr>
      <w:r w:rsidRPr="00AD7D08">
        <w:rPr>
          <w:rFonts w:asciiTheme="minorHAnsi" w:hAnsiTheme="minorHAnsi" w:cs="Calibri"/>
          <w:sz w:val="22"/>
          <w:szCs w:val="22"/>
          <w:lang w:eastAsia="pt-BR"/>
        </w:rPr>
        <w:t>Rua Dr. Getúlio Vargas, 2822, Bela Vista – Ibirama, SC, CEP: 89.140-000.</w:t>
      </w:r>
    </w:p>
    <w:p w14:paraId="7F662EB9" w14:textId="77777777" w:rsidR="00AD7D08" w:rsidRPr="00AD7D08" w:rsidRDefault="00AD7D08" w:rsidP="00AD7D08">
      <w:pPr>
        <w:ind w:left="1728"/>
        <w:jc w:val="both"/>
        <w:rPr>
          <w:rFonts w:asciiTheme="minorHAnsi" w:hAnsiTheme="minorHAnsi" w:cs="Calibri"/>
          <w:b/>
          <w:sz w:val="22"/>
          <w:szCs w:val="22"/>
          <w:lang w:eastAsia="pt-BR"/>
        </w:rPr>
      </w:pPr>
      <w:r w:rsidRPr="00AD7D08">
        <w:rPr>
          <w:rFonts w:asciiTheme="minorHAnsi" w:hAnsiTheme="minorHAnsi" w:cs="Calibri"/>
          <w:b/>
          <w:sz w:val="22"/>
          <w:szCs w:val="22"/>
          <w:lang w:eastAsia="pt-BR"/>
        </w:rPr>
        <w:lastRenderedPageBreak/>
        <w:t>Horário de funcionamento: 13h às 19h.</w:t>
      </w:r>
    </w:p>
    <w:p w14:paraId="0E1B7E83" w14:textId="77777777" w:rsidR="00AD7D08" w:rsidRPr="00AD7D08" w:rsidRDefault="00AD7D08" w:rsidP="00AD7D08">
      <w:pPr>
        <w:numPr>
          <w:ilvl w:val="3"/>
          <w:numId w:val="36"/>
        </w:numPr>
        <w:jc w:val="both"/>
        <w:rPr>
          <w:rFonts w:asciiTheme="minorHAnsi" w:hAnsiTheme="minorHAnsi" w:cs="Calibri"/>
          <w:sz w:val="22"/>
          <w:szCs w:val="22"/>
          <w:lang w:eastAsia="pt-BR"/>
        </w:rPr>
      </w:pPr>
      <w:r w:rsidRPr="00AD7D08">
        <w:rPr>
          <w:rFonts w:asciiTheme="minorHAnsi" w:hAnsiTheme="minorHAnsi" w:cs="Calibri"/>
          <w:b/>
          <w:sz w:val="22"/>
          <w:szCs w:val="22"/>
          <w:lang w:val="pt-PT" w:eastAsia="pt-BR"/>
        </w:rPr>
        <w:t>CESFI</w:t>
      </w:r>
      <w:r w:rsidRPr="00AD7D08">
        <w:rPr>
          <w:rFonts w:asciiTheme="minorHAnsi" w:hAnsiTheme="minorHAnsi" w:cs="Calibri"/>
          <w:b/>
          <w:sz w:val="22"/>
          <w:szCs w:val="22"/>
          <w:lang w:eastAsia="pt-BR"/>
        </w:rPr>
        <w:t xml:space="preserve"> - Centro de Educação Superior da Foz do Itajaí:</w:t>
      </w:r>
    </w:p>
    <w:p w14:paraId="4FD12DCC" w14:textId="77777777" w:rsidR="00AD7D08" w:rsidRPr="00AD7D08" w:rsidRDefault="00AD7D08" w:rsidP="00AD7D08">
      <w:pPr>
        <w:ind w:left="1728"/>
        <w:jc w:val="both"/>
        <w:rPr>
          <w:rFonts w:asciiTheme="minorHAnsi" w:hAnsiTheme="minorHAnsi" w:cs="Calibri"/>
          <w:sz w:val="22"/>
          <w:szCs w:val="22"/>
          <w:lang w:eastAsia="pt-BR"/>
        </w:rPr>
      </w:pPr>
      <w:r w:rsidRPr="00AD7D08">
        <w:rPr>
          <w:rFonts w:asciiTheme="minorHAnsi" w:hAnsiTheme="minorHAnsi" w:cs="Calibri"/>
          <w:sz w:val="22"/>
          <w:szCs w:val="22"/>
          <w:lang w:eastAsia="pt-BR"/>
        </w:rPr>
        <w:t>Av. Central, 413, Centro, Balneário Camboriú/SC, CEP 88330-668.</w:t>
      </w:r>
    </w:p>
    <w:p w14:paraId="26D6CC85" w14:textId="77777777" w:rsidR="00AD7D08" w:rsidRPr="00AD7D08" w:rsidRDefault="00AD7D08" w:rsidP="00AD7D08">
      <w:pPr>
        <w:ind w:left="1728"/>
        <w:jc w:val="both"/>
        <w:rPr>
          <w:rFonts w:asciiTheme="minorHAnsi" w:hAnsiTheme="minorHAnsi" w:cs="Calibri"/>
          <w:b/>
          <w:sz w:val="22"/>
          <w:szCs w:val="22"/>
          <w:lang w:eastAsia="pt-BR"/>
        </w:rPr>
      </w:pPr>
      <w:r w:rsidRPr="00AD7D08">
        <w:rPr>
          <w:rFonts w:asciiTheme="minorHAnsi" w:hAnsiTheme="minorHAnsi" w:cs="Calibri"/>
          <w:b/>
          <w:sz w:val="22"/>
          <w:szCs w:val="22"/>
          <w:lang w:eastAsia="pt-BR"/>
        </w:rPr>
        <w:t>Horário de funcionamento: 07h às 13h.</w:t>
      </w:r>
    </w:p>
    <w:p w14:paraId="1970C2E4" w14:textId="77777777" w:rsidR="00AD7D08" w:rsidRPr="00AD7D08" w:rsidRDefault="00AD7D08" w:rsidP="00AD7D08">
      <w:pPr>
        <w:ind w:left="1728"/>
        <w:jc w:val="both"/>
        <w:rPr>
          <w:rFonts w:asciiTheme="minorHAnsi" w:hAnsiTheme="minorHAnsi" w:cs="Calibri"/>
          <w:b/>
          <w:sz w:val="22"/>
          <w:szCs w:val="22"/>
          <w:lang w:eastAsia="pt-BR"/>
        </w:rPr>
      </w:pPr>
    </w:p>
    <w:p w14:paraId="15F15DA0" w14:textId="10867AD3" w:rsidR="00AD7D08" w:rsidRPr="00AD7D08" w:rsidRDefault="00AD7D08" w:rsidP="00AD7D08">
      <w:pPr>
        <w:numPr>
          <w:ilvl w:val="2"/>
          <w:numId w:val="36"/>
        </w:numPr>
        <w:ind w:left="1497"/>
        <w:jc w:val="both"/>
        <w:rPr>
          <w:rFonts w:asciiTheme="minorHAnsi" w:hAnsiTheme="minorHAnsi" w:cs="Calibri"/>
          <w:b/>
          <w:sz w:val="22"/>
          <w:szCs w:val="22"/>
          <w:lang w:eastAsia="pt-BR"/>
        </w:rPr>
      </w:pPr>
      <w:r>
        <w:rPr>
          <w:rFonts w:asciiTheme="minorHAnsi" w:hAnsiTheme="minorHAnsi" w:cs="Calibri"/>
          <w:b/>
          <w:sz w:val="22"/>
          <w:szCs w:val="22"/>
          <w:lang w:eastAsia="pt-BR"/>
        </w:rPr>
        <w:t xml:space="preserve"> </w:t>
      </w:r>
      <w:r w:rsidRPr="00AD7D08">
        <w:rPr>
          <w:rFonts w:asciiTheme="minorHAnsi" w:hAnsiTheme="minorHAnsi" w:cs="Calibri"/>
          <w:b/>
          <w:sz w:val="22"/>
          <w:szCs w:val="22"/>
          <w:lang w:eastAsia="pt-BR"/>
        </w:rPr>
        <w:t>CAMPUS V - SUL CATARINENSE:</w:t>
      </w:r>
    </w:p>
    <w:p w14:paraId="67A190D3" w14:textId="77777777" w:rsidR="00AD7D08" w:rsidRPr="00AD7D08" w:rsidRDefault="00AD7D08" w:rsidP="00AD7D08">
      <w:pPr>
        <w:numPr>
          <w:ilvl w:val="3"/>
          <w:numId w:val="36"/>
        </w:numPr>
        <w:jc w:val="both"/>
        <w:rPr>
          <w:rFonts w:asciiTheme="minorHAnsi" w:hAnsiTheme="minorHAnsi" w:cs="Calibri"/>
          <w:sz w:val="22"/>
          <w:szCs w:val="22"/>
          <w:lang w:eastAsia="pt-BR"/>
        </w:rPr>
      </w:pPr>
      <w:r w:rsidRPr="00AD7D08">
        <w:rPr>
          <w:rFonts w:asciiTheme="minorHAnsi" w:hAnsiTheme="minorHAnsi" w:cs="Calibri"/>
          <w:b/>
          <w:sz w:val="22"/>
          <w:szCs w:val="22"/>
          <w:lang w:val="pt-PT" w:eastAsia="pt-BR"/>
        </w:rPr>
        <w:t>CERES –</w:t>
      </w:r>
      <w:r w:rsidRPr="00AD7D08">
        <w:rPr>
          <w:rFonts w:asciiTheme="minorHAnsi" w:hAnsiTheme="minorHAnsi" w:cs="Calibri"/>
          <w:b/>
          <w:sz w:val="22"/>
          <w:szCs w:val="22"/>
          <w:lang w:eastAsia="pt-BR"/>
        </w:rPr>
        <w:t xml:space="preserve"> Centro de Educação Superior da Região Sul:</w:t>
      </w:r>
    </w:p>
    <w:p w14:paraId="3C3DD65B" w14:textId="77777777" w:rsidR="00AD7D08" w:rsidRPr="00AD7D08" w:rsidRDefault="00AD7D08" w:rsidP="00AD7D08">
      <w:pPr>
        <w:ind w:left="1728"/>
        <w:jc w:val="both"/>
        <w:rPr>
          <w:rFonts w:asciiTheme="minorHAnsi" w:hAnsiTheme="minorHAnsi" w:cs="Calibri"/>
          <w:sz w:val="22"/>
          <w:szCs w:val="22"/>
          <w:lang w:eastAsia="pt-BR"/>
        </w:rPr>
      </w:pPr>
      <w:r w:rsidRPr="00AD7D08">
        <w:rPr>
          <w:rFonts w:asciiTheme="minorHAnsi" w:hAnsiTheme="minorHAnsi" w:cs="Calibri"/>
          <w:sz w:val="22"/>
          <w:szCs w:val="22"/>
          <w:lang w:eastAsia="pt-BR"/>
        </w:rPr>
        <w:t>Rua Cel. Fernandes Martins, 270, Progresso, Laguna/SC, CEP 88790-000.</w:t>
      </w:r>
    </w:p>
    <w:p w14:paraId="2B552386" w14:textId="77777777" w:rsidR="00AD7D08" w:rsidRPr="00AD7D08" w:rsidRDefault="00AD7D08" w:rsidP="00AD7D08">
      <w:pPr>
        <w:ind w:left="1728"/>
        <w:jc w:val="both"/>
        <w:rPr>
          <w:rFonts w:asciiTheme="minorHAnsi" w:hAnsiTheme="minorHAnsi" w:cs="Calibri"/>
          <w:b/>
          <w:sz w:val="22"/>
          <w:szCs w:val="22"/>
          <w:lang w:eastAsia="pt-BR"/>
        </w:rPr>
      </w:pPr>
      <w:r w:rsidRPr="00AD7D08">
        <w:rPr>
          <w:rFonts w:asciiTheme="minorHAnsi" w:hAnsiTheme="minorHAnsi" w:cs="Calibri"/>
          <w:b/>
          <w:sz w:val="22"/>
          <w:szCs w:val="22"/>
          <w:lang w:eastAsia="pt-BR"/>
        </w:rPr>
        <w:t>Horário de funcionamento: 13h às 19h.</w:t>
      </w:r>
    </w:p>
    <w:p w14:paraId="7C408393" w14:textId="77777777" w:rsidR="00AD7D08" w:rsidRPr="00AD7D08" w:rsidRDefault="00AD7D08" w:rsidP="00AD7D08">
      <w:pPr>
        <w:ind w:left="1728"/>
        <w:jc w:val="both"/>
        <w:rPr>
          <w:rFonts w:asciiTheme="minorHAnsi" w:hAnsiTheme="minorHAnsi" w:cs="Calibri"/>
          <w:b/>
          <w:sz w:val="22"/>
          <w:szCs w:val="22"/>
          <w:lang w:eastAsia="pt-BR"/>
        </w:rPr>
      </w:pPr>
    </w:p>
    <w:p w14:paraId="52048B92" w14:textId="56F71C4A" w:rsidR="00AD7D08" w:rsidRPr="00AD7D08" w:rsidRDefault="00AD7D08" w:rsidP="00AD7D08">
      <w:pPr>
        <w:numPr>
          <w:ilvl w:val="2"/>
          <w:numId w:val="36"/>
        </w:numPr>
        <w:ind w:left="1497"/>
        <w:jc w:val="both"/>
        <w:rPr>
          <w:rFonts w:asciiTheme="minorHAnsi" w:hAnsiTheme="minorHAnsi" w:cs="Calibri"/>
          <w:b/>
          <w:sz w:val="22"/>
          <w:szCs w:val="22"/>
          <w:lang w:eastAsia="pt-BR"/>
        </w:rPr>
      </w:pPr>
      <w:r>
        <w:rPr>
          <w:rFonts w:asciiTheme="minorHAnsi" w:hAnsiTheme="minorHAnsi" w:cs="Calibri"/>
          <w:b/>
          <w:sz w:val="22"/>
          <w:szCs w:val="22"/>
          <w:lang w:eastAsia="pt-BR"/>
        </w:rPr>
        <w:t xml:space="preserve"> </w:t>
      </w:r>
      <w:r w:rsidRPr="00AD7D08">
        <w:rPr>
          <w:rFonts w:asciiTheme="minorHAnsi" w:hAnsiTheme="minorHAnsi" w:cs="Calibri"/>
          <w:b/>
          <w:sz w:val="22"/>
          <w:szCs w:val="22"/>
          <w:lang w:eastAsia="pt-BR"/>
        </w:rPr>
        <w:t>CAMPUS VI - OESTE CATARINENSE:</w:t>
      </w:r>
    </w:p>
    <w:p w14:paraId="136B52E8" w14:textId="77777777" w:rsidR="00AD7D08" w:rsidRPr="00AD7D08" w:rsidRDefault="00AD7D08" w:rsidP="00AD7D08">
      <w:pPr>
        <w:numPr>
          <w:ilvl w:val="3"/>
          <w:numId w:val="36"/>
        </w:numPr>
        <w:jc w:val="both"/>
        <w:rPr>
          <w:rFonts w:asciiTheme="minorHAnsi" w:hAnsiTheme="minorHAnsi" w:cs="Calibri"/>
          <w:sz w:val="22"/>
          <w:szCs w:val="22"/>
          <w:lang w:eastAsia="pt-BR"/>
        </w:rPr>
      </w:pPr>
      <w:r w:rsidRPr="00AD7D08">
        <w:rPr>
          <w:rFonts w:asciiTheme="minorHAnsi" w:hAnsiTheme="minorHAnsi" w:cs="Calibri"/>
          <w:b/>
          <w:sz w:val="22"/>
          <w:szCs w:val="22"/>
          <w:lang w:val="pt-PT" w:eastAsia="pt-BR"/>
        </w:rPr>
        <w:t>CEO –</w:t>
      </w:r>
      <w:r w:rsidRPr="00AD7D08">
        <w:rPr>
          <w:rFonts w:asciiTheme="minorHAnsi" w:hAnsiTheme="minorHAnsi" w:cs="Calibri"/>
          <w:b/>
          <w:sz w:val="22"/>
          <w:szCs w:val="22"/>
          <w:lang w:eastAsia="pt-BR"/>
        </w:rPr>
        <w:t xml:space="preserve"> Centro de Educação Superior do Oeste:</w:t>
      </w:r>
    </w:p>
    <w:p w14:paraId="17585338" w14:textId="77777777" w:rsidR="00AD7D08" w:rsidRPr="00AD7D08" w:rsidRDefault="00AD7D08" w:rsidP="00AD7D08">
      <w:pPr>
        <w:ind w:left="1728"/>
        <w:jc w:val="both"/>
        <w:rPr>
          <w:rFonts w:asciiTheme="minorHAnsi" w:hAnsiTheme="minorHAnsi" w:cs="Calibri"/>
          <w:sz w:val="22"/>
          <w:szCs w:val="22"/>
          <w:lang w:eastAsia="pt-BR"/>
        </w:rPr>
      </w:pPr>
      <w:r w:rsidRPr="00AD7D08">
        <w:rPr>
          <w:rFonts w:asciiTheme="minorHAnsi" w:hAnsiTheme="minorHAnsi" w:cs="Calibri"/>
          <w:sz w:val="22"/>
          <w:szCs w:val="22"/>
          <w:lang w:eastAsia="pt-BR"/>
        </w:rPr>
        <w:t>Rua Beloni Trombeta Zanin, 680 – Santo Antônio – Chapecó/SC – CEP 89.815-630;</w:t>
      </w:r>
    </w:p>
    <w:p w14:paraId="327D4304" w14:textId="77777777" w:rsidR="00AD7D08" w:rsidRPr="00AD7D08" w:rsidRDefault="00AD7D08" w:rsidP="00AD7D08">
      <w:pPr>
        <w:ind w:left="1728"/>
        <w:jc w:val="both"/>
        <w:rPr>
          <w:rFonts w:asciiTheme="minorHAnsi" w:hAnsiTheme="minorHAnsi" w:cs="Calibri"/>
          <w:sz w:val="22"/>
          <w:szCs w:val="22"/>
          <w:lang w:eastAsia="pt-BR"/>
        </w:rPr>
      </w:pPr>
      <w:r w:rsidRPr="00AD7D08">
        <w:rPr>
          <w:rFonts w:asciiTheme="minorHAnsi" w:hAnsiTheme="minorHAnsi" w:cs="Calibri"/>
          <w:sz w:val="22"/>
          <w:szCs w:val="22"/>
          <w:lang w:eastAsia="pt-BR"/>
        </w:rPr>
        <w:t>Rua Sete de Setembro, 77D– Centro – Chapecó/SC – CEP 89.806-152;</w:t>
      </w:r>
    </w:p>
    <w:p w14:paraId="0A80C8B9" w14:textId="77777777" w:rsidR="00AD7D08" w:rsidRPr="00AD7D08" w:rsidRDefault="00AD7D08" w:rsidP="00AD7D08">
      <w:pPr>
        <w:ind w:left="1728"/>
        <w:jc w:val="both"/>
        <w:rPr>
          <w:rFonts w:asciiTheme="minorHAnsi" w:hAnsiTheme="minorHAnsi" w:cs="Calibri"/>
          <w:sz w:val="22"/>
          <w:szCs w:val="22"/>
          <w:lang w:eastAsia="pt-BR"/>
        </w:rPr>
      </w:pPr>
      <w:r w:rsidRPr="00AD7D08">
        <w:rPr>
          <w:rFonts w:asciiTheme="minorHAnsi" w:hAnsiTheme="minorHAnsi" w:cs="Calibri"/>
          <w:sz w:val="22"/>
          <w:szCs w:val="22"/>
          <w:lang w:eastAsia="pt-BR"/>
        </w:rPr>
        <w:t>BR 282, km 573 – Linha Santa Teresinha, Pinhalzinho/SC – CEP 89.870-000</w:t>
      </w:r>
    </w:p>
    <w:p w14:paraId="09A113A3" w14:textId="77777777" w:rsidR="00AD7D08" w:rsidRPr="00AD7D08" w:rsidRDefault="00AD7D08" w:rsidP="00AD7D08">
      <w:pPr>
        <w:ind w:left="1728"/>
        <w:jc w:val="both"/>
        <w:rPr>
          <w:rFonts w:asciiTheme="minorHAnsi" w:hAnsiTheme="minorHAnsi" w:cs="Calibri"/>
          <w:b/>
          <w:sz w:val="22"/>
          <w:szCs w:val="22"/>
          <w:lang w:eastAsia="pt-BR"/>
        </w:rPr>
      </w:pPr>
      <w:r w:rsidRPr="00AD7D08">
        <w:rPr>
          <w:rFonts w:asciiTheme="minorHAnsi" w:hAnsiTheme="minorHAnsi" w:cs="Calibri"/>
          <w:b/>
          <w:sz w:val="22"/>
          <w:szCs w:val="22"/>
          <w:lang w:eastAsia="pt-BR"/>
        </w:rPr>
        <w:t xml:space="preserve"> Horário de funcionamento: 13h às 19h.</w:t>
      </w:r>
    </w:p>
    <w:p w14:paraId="037B1110" w14:textId="77777777" w:rsidR="00AD7D08" w:rsidRPr="00AD7D08" w:rsidRDefault="00AD7D08" w:rsidP="00AD7D08">
      <w:pPr>
        <w:ind w:left="1728"/>
        <w:jc w:val="both"/>
        <w:rPr>
          <w:rFonts w:asciiTheme="minorHAnsi" w:hAnsiTheme="minorHAnsi" w:cs="Calibri"/>
          <w:b/>
          <w:lang w:eastAsia="pt-BR"/>
        </w:rPr>
      </w:pPr>
    </w:p>
    <w:p w14:paraId="234A32CF" w14:textId="77777777" w:rsidR="00AD7D08" w:rsidRPr="00AD7D08" w:rsidRDefault="00AD7D08" w:rsidP="00AD7D08">
      <w:pPr>
        <w:ind w:left="1728"/>
        <w:jc w:val="both"/>
        <w:rPr>
          <w:rFonts w:asciiTheme="minorHAnsi" w:hAnsiTheme="minorHAnsi" w:cs="Calibri"/>
          <w:b/>
          <w:lang w:eastAsia="pt-BR"/>
        </w:rPr>
      </w:pPr>
    </w:p>
    <w:p w14:paraId="708BF82D" w14:textId="77777777" w:rsidR="00AD7D08" w:rsidRPr="00AD7D08" w:rsidRDefault="00AD7D08" w:rsidP="00AD7D08">
      <w:pPr>
        <w:pStyle w:val="PargrafodaLista"/>
        <w:numPr>
          <w:ilvl w:val="1"/>
          <w:numId w:val="36"/>
        </w:numPr>
        <w:spacing w:after="0" w:line="240" w:lineRule="auto"/>
        <w:jc w:val="both"/>
        <w:rPr>
          <w:rFonts w:asciiTheme="minorHAnsi" w:hAnsiTheme="minorHAnsi" w:cs="Calibri"/>
          <w:lang w:val="pt-PT" w:eastAsia="pt-BR"/>
        </w:rPr>
      </w:pPr>
      <w:r w:rsidRPr="00AD7D08">
        <w:rPr>
          <w:rFonts w:asciiTheme="minorHAnsi" w:hAnsiTheme="minorHAnsi" w:cs="Calibri"/>
          <w:lang w:val="pt-PT" w:eastAsia="pt-BR"/>
        </w:rPr>
        <w:t>As solicitações serão expedidas somente pelo Fiscal de Contrato de cada Centro ou substituto legal, discriminando os materiais a serem adquiridos, fornecendo os dados do objeto e a quantidade desejada, por e-mail.</w:t>
      </w:r>
    </w:p>
    <w:p w14:paraId="44BCD367" w14:textId="77777777" w:rsidR="00AD7D08" w:rsidRPr="00AD7D08" w:rsidRDefault="00AD7D08" w:rsidP="00AD7D08">
      <w:pPr>
        <w:pStyle w:val="PargrafodaLista"/>
        <w:numPr>
          <w:ilvl w:val="2"/>
          <w:numId w:val="36"/>
        </w:numPr>
        <w:spacing w:after="0" w:line="240" w:lineRule="auto"/>
        <w:ind w:left="1497"/>
        <w:jc w:val="both"/>
        <w:rPr>
          <w:rFonts w:asciiTheme="minorHAnsi" w:hAnsiTheme="minorHAnsi" w:cs="Calibri"/>
          <w:lang w:val="pt-PT" w:eastAsia="pt-BR"/>
        </w:rPr>
      </w:pPr>
      <w:r w:rsidRPr="00AD7D08">
        <w:rPr>
          <w:rFonts w:asciiTheme="minorHAnsi" w:hAnsiTheme="minorHAnsi" w:cs="Calibri"/>
          <w:lang w:val="pt-PT" w:eastAsia="pt-BR"/>
        </w:rPr>
        <w:t xml:space="preserve"> </w:t>
      </w:r>
      <w:r w:rsidRPr="00AD7D08">
        <w:rPr>
          <w:rFonts w:asciiTheme="minorHAnsi" w:hAnsiTheme="minorHAnsi" w:cs="Calibri"/>
          <w:lang w:eastAsia="pt-BR"/>
        </w:rPr>
        <w:t>As solicitações só poderão ser atendidas se houver saldo do item na Autorização de Fornecimento (AF) vigente.</w:t>
      </w:r>
    </w:p>
    <w:p w14:paraId="1B06F667" w14:textId="77777777" w:rsidR="00AD7D08" w:rsidRPr="00AD7D08" w:rsidRDefault="00AD7D08" w:rsidP="00AD7D08">
      <w:pPr>
        <w:pStyle w:val="PargrafodaLista"/>
        <w:numPr>
          <w:ilvl w:val="2"/>
          <w:numId w:val="36"/>
        </w:numPr>
        <w:ind w:left="1497"/>
        <w:jc w:val="both"/>
        <w:rPr>
          <w:rFonts w:asciiTheme="minorHAnsi" w:hAnsiTheme="minorHAnsi" w:cs="Calibri"/>
          <w:lang w:eastAsia="pt-BR"/>
        </w:rPr>
      </w:pPr>
      <w:r w:rsidRPr="00AD7D08">
        <w:rPr>
          <w:rFonts w:asciiTheme="minorHAnsi" w:hAnsiTheme="minorHAnsi" w:cs="Calibri"/>
          <w:lang w:val="pt-PT" w:eastAsia="pt-BR"/>
        </w:rPr>
        <w:t xml:space="preserve"> </w:t>
      </w:r>
      <w:r w:rsidRPr="00AD7D08">
        <w:rPr>
          <w:rFonts w:asciiTheme="minorHAnsi" w:hAnsiTheme="minorHAnsi" w:cs="Calibri"/>
          <w:lang w:eastAsia="pt-BR"/>
        </w:rPr>
        <w:t xml:space="preserve">O prazo de entrega dos materiais constantes nas solicitações será de até </w:t>
      </w:r>
      <w:r w:rsidRPr="00AD7D08">
        <w:rPr>
          <w:rFonts w:asciiTheme="minorHAnsi" w:hAnsiTheme="minorHAnsi" w:cs="Calibri"/>
          <w:highlight w:val="yellow"/>
          <w:lang w:eastAsia="pt-BR"/>
        </w:rPr>
        <w:t>20 dias corridos</w:t>
      </w:r>
      <w:r w:rsidRPr="00AD7D08">
        <w:rPr>
          <w:rFonts w:asciiTheme="minorHAnsi" w:hAnsiTheme="minorHAnsi" w:cs="Calibri"/>
          <w:lang w:eastAsia="pt-BR"/>
        </w:rPr>
        <w:t>, contados da data da ciência acerca da emissão da Autorização de Fornecimento/Contrato por parte da empresa contratada.</w:t>
      </w:r>
    </w:p>
    <w:p w14:paraId="75279B0A" w14:textId="77777777" w:rsidR="00AD7D08" w:rsidRPr="00AD7D08" w:rsidRDefault="00AD7D08" w:rsidP="00AD7D08">
      <w:pPr>
        <w:pStyle w:val="PargrafodaLista"/>
        <w:numPr>
          <w:ilvl w:val="2"/>
          <w:numId w:val="36"/>
        </w:numPr>
        <w:spacing w:after="0" w:line="240" w:lineRule="auto"/>
        <w:ind w:left="1497"/>
        <w:jc w:val="both"/>
        <w:rPr>
          <w:rFonts w:asciiTheme="minorHAnsi" w:hAnsiTheme="minorHAnsi" w:cs="Calibri"/>
          <w:lang w:val="pt-PT" w:eastAsia="pt-BR"/>
        </w:rPr>
      </w:pPr>
      <w:r w:rsidRPr="00AD7D08">
        <w:rPr>
          <w:rFonts w:asciiTheme="minorHAnsi" w:hAnsiTheme="minorHAnsi" w:cs="Calibri"/>
          <w:lang w:val="pt-PT" w:eastAsia="pt-BR"/>
        </w:rPr>
        <w:t xml:space="preserve"> </w:t>
      </w:r>
      <w:r w:rsidRPr="00AD7D08">
        <w:rPr>
          <w:rFonts w:asciiTheme="minorHAnsi" w:hAnsiTheme="minorHAnsi" w:cs="Calibri"/>
          <w:lang w:eastAsia="pt-BR"/>
        </w:rPr>
        <w:t>A Contratada receberá por e-mail a AF, a qual começará a contar o prazo para entrega dos materiais.</w:t>
      </w:r>
    </w:p>
    <w:p w14:paraId="0B73D5BB" w14:textId="77777777" w:rsidR="00AD7D08" w:rsidRPr="00AD7D08" w:rsidRDefault="00AD7D08" w:rsidP="00AD7D08">
      <w:pPr>
        <w:numPr>
          <w:ilvl w:val="1"/>
          <w:numId w:val="37"/>
        </w:numPr>
        <w:jc w:val="both"/>
        <w:rPr>
          <w:rFonts w:asciiTheme="minorHAnsi" w:hAnsiTheme="minorHAnsi" w:cs="Calibri"/>
          <w:lang w:val="pt-PT" w:eastAsia="pt-BR"/>
        </w:rPr>
      </w:pPr>
      <w:r w:rsidRPr="00AD7D08">
        <w:rPr>
          <w:rFonts w:asciiTheme="minorHAnsi" w:hAnsiTheme="minorHAnsi" w:cs="Calibri"/>
          <w:lang w:val="pt-PT" w:eastAsia="pt-BR"/>
        </w:rPr>
        <w:t>As AFs podem ter a entrega parcelada, conforme a necessidade do Centro, mediante solicitação formal do Fiscal do Contrato.</w:t>
      </w:r>
    </w:p>
    <w:p w14:paraId="75DB2D97" w14:textId="77777777" w:rsidR="00AD7D08" w:rsidRPr="00AD7D08" w:rsidRDefault="00AD7D08" w:rsidP="00AD7D08">
      <w:pPr>
        <w:numPr>
          <w:ilvl w:val="1"/>
          <w:numId w:val="37"/>
        </w:numPr>
        <w:jc w:val="both"/>
        <w:rPr>
          <w:rFonts w:asciiTheme="minorHAnsi" w:hAnsiTheme="minorHAnsi" w:cs="Calibri"/>
          <w:lang w:val="pt-PT" w:eastAsia="pt-BR"/>
        </w:rPr>
      </w:pPr>
      <w:r w:rsidRPr="00AD7D08">
        <w:rPr>
          <w:rFonts w:asciiTheme="minorHAnsi" w:hAnsiTheme="minorHAnsi" w:cs="Calibr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7470DEB5" w14:textId="77777777" w:rsidR="00AD7D08" w:rsidRPr="00AD7D08" w:rsidRDefault="00AD7D08" w:rsidP="00AD7D08">
      <w:pPr>
        <w:numPr>
          <w:ilvl w:val="1"/>
          <w:numId w:val="37"/>
        </w:numPr>
        <w:jc w:val="both"/>
        <w:rPr>
          <w:rFonts w:asciiTheme="minorHAnsi" w:hAnsiTheme="minorHAnsi" w:cs="Calibri"/>
          <w:lang w:val="pt-PT" w:eastAsia="pt-BR"/>
        </w:rPr>
      </w:pPr>
      <w:r w:rsidRPr="00AD7D08">
        <w:rPr>
          <w:rFonts w:asciiTheme="minorHAnsi" w:hAnsiTheme="minorHAnsi" w:cs="Calibri"/>
          <w:lang w:val="pt-PT" w:eastAsia="pt-BR"/>
        </w:rPr>
        <w:t>A garantia mínima fornecida pela contratada será de 06 (seis) meses para material de consumo e 12 (doze) meses para material permanente.</w:t>
      </w:r>
    </w:p>
    <w:p w14:paraId="291CB27A" w14:textId="77777777" w:rsidR="00AD7D08" w:rsidRPr="00AD7D08" w:rsidRDefault="00AD7D08" w:rsidP="00AD7D08">
      <w:pPr>
        <w:numPr>
          <w:ilvl w:val="1"/>
          <w:numId w:val="37"/>
        </w:numPr>
        <w:jc w:val="both"/>
        <w:rPr>
          <w:rFonts w:asciiTheme="minorHAnsi" w:hAnsiTheme="minorHAnsi" w:cs="Calibri"/>
          <w:lang w:val="pt-PT" w:eastAsia="pt-BR"/>
        </w:rPr>
      </w:pPr>
      <w:r w:rsidRPr="00AD7D08">
        <w:rPr>
          <w:rFonts w:asciiTheme="minorHAnsi" w:hAnsiTheme="minorHAnsi" w:cs="Calibri"/>
          <w:lang w:val="pt-PT" w:eastAsia="pt-BR"/>
        </w:rPr>
        <w:t>A incidência de problemas em mais de 20% (vinte por cento) dos produtos será considerado baixa qualidade, e será solicitado a substituição de todos os produtos.</w:t>
      </w:r>
    </w:p>
    <w:p w14:paraId="4CF7BB60" w14:textId="77777777" w:rsidR="00AD7D08" w:rsidRPr="00AD7D08" w:rsidRDefault="00AD7D08" w:rsidP="00AD7D08">
      <w:pPr>
        <w:numPr>
          <w:ilvl w:val="1"/>
          <w:numId w:val="37"/>
        </w:numPr>
        <w:jc w:val="both"/>
        <w:rPr>
          <w:rFonts w:asciiTheme="minorHAnsi" w:hAnsiTheme="minorHAnsi" w:cs="Calibri"/>
          <w:lang w:val="pt-PT" w:eastAsia="pt-BR"/>
        </w:rPr>
      </w:pPr>
      <w:r w:rsidRPr="00AD7D08">
        <w:rPr>
          <w:rFonts w:asciiTheme="minorHAnsi" w:hAnsiTheme="minorHAnsi" w:cs="Calibri"/>
          <w:lang w:val="pt-PT" w:eastAsia="pt-BR"/>
        </w:rPr>
        <w:t>A Contratante não aceitará, sob nenhum pretexto, a transferência de responsabilidade da Contratada para terceiros.</w:t>
      </w:r>
    </w:p>
    <w:p w14:paraId="56DC2F89" w14:textId="77777777" w:rsidR="00AD7D08" w:rsidRPr="00AD7D08" w:rsidRDefault="00AD7D08" w:rsidP="00AD7D08">
      <w:pPr>
        <w:numPr>
          <w:ilvl w:val="1"/>
          <w:numId w:val="37"/>
        </w:numPr>
        <w:jc w:val="both"/>
        <w:rPr>
          <w:rFonts w:asciiTheme="minorHAnsi" w:hAnsiTheme="minorHAnsi" w:cs="Calibri"/>
          <w:lang w:val="pt-PT" w:eastAsia="pt-BR"/>
        </w:rPr>
      </w:pPr>
      <w:r w:rsidRPr="00AD7D08">
        <w:rPr>
          <w:rFonts w:asciiTheme="minorHAnsi" w:hAnsiTheme="minorHAnsi" w:cs="Calibr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5818768E" w14:textId="77777777" w:rsidR="00AD7D08" w:rsidRPr="00AD7D08" w:rsidRDefault="00AD7D08" w:rsidP="00AD7D08">
      <w:pPr>
        <w:numPr>
          <w:ilvl w:val="2"/>
          <w:numId w:val="37"/>
        </w:numPr>
        <w:jc w:val="both"/>
        <w:rPr>
          <w:rFonts w:asciiTheme="minorHAnsi" w:hAnsiTheme="minorHAnsi" w:cs="Calibri"/>
          <w:lang w:val="pt-PT" w:eastAsia="pt-BR"/>
        </w:rPr>
      </w:pPr>
      <w:r w:rsidRPr="00AD7D08">
        <w:rPr>
          <w:rFonts w:asciiTheme="minorHAnsi" w:hAnsiTheme="minorHAnsi" w:cs="Calibri"/>
          <w:lang w:val="pt-PT" w:eastAsia="pt-BR"/>
        </w:rPr>
        <w:t>Caso o Parecer Técnico rejeite o produto analisado este deverá ser substituído imediatamente pela Contratada, sem qualquer ônus para a Contratante.</w:t>
      </w:r>
    </w:p>
    <w:p w14:paraId="3D8912FB" w14:textId="77777777" w:rsidR="00AD7D08" w:rsidRPr="00AD7D08" w:rsidRDefault="00AD7D08" w:rsidP="00AD7D08">
      <w:pPr>
        <w:numPr>
          <w:ilvl w:val="1"/>
          <w:numId w:val="37"/>
        </w:numPr>
        <w:jc w:val="both"/>
        <w:rPr>
          <w:rFonts w:asciiTheme="minorHAnsi" w:hAnsiTheme="minorHAnsi" w:cs="Calibri"/>
          <w:lang w:val="pt-PT" w:eastAsia="pt-BR"/>
        </w:rPr>
      </w:pPr>
      <w:r w:rsidRPr="00AD7D08">
        <w:rPr>
          <w:rFonts w:asciiTheme="minorHAnsi" w:hAnsiTheme="minorHAnsi" w:cs="Calibri"/>
          <w:lang w:val="pt-PT" w:eastAsia="pt-BR"/>
        </w:rPr>
        <w:t xml:space="preserve">A Contratada, mesmo não sendo a fabricante da matéria prima empregada na fabricação dos produtos ofertados, responderá inteira e solidariamente pela qualidade e autenticidade destes, obrigando-se a substituir, as suas expensas, no todo ou em parte, o(s) produto(s) em que se </w:t>
      </w:r>
      <w:r w:rsidRPr="00AD7D08">
        <w:rPr>
          <w:rFonts w:asciiTheme="minorHAnsi" w:hAnsiTheme="minorHAnsi" w:cs="Calibri"/>
          <w:lang w:val="pt-PT" w:eastAsia="pt-BR"/>
        </w:rPr>
        <w:lastRenderedPageBreak/>
        <w:t>verificar(em) vícios, defeitos, incorreções, resultantes da fabricação ou transporte, constatado visualmente ou em laboratório, respondendo por todos os custos.</w:t>
      </w:r>
    </w:p>
    <w:p w14:paraId="4EAA0884" w14:textId="77777777" w:rsidR="00AD7D08" w:rsidRPr="00AD7D08" w:rsidRDefault="00AD7D08" w:rsidP="00AD7D08">
      <w:pPr>
        <w:numPr>
          <w:ilvl w:val="1"/>
          <w:numId w:val="37"/>
        </w:numPr>
        <w:jc w:val="both"/>
        <w:rPr>
          <w:rFonts w:asciiTheme="minorHAnsi" w:hAnsiTheme="minorHAnsi" w:cs="Calibri"/>
          <w:lang w:val="pt-PT" w:eastAsia="pt-BR"/>
        </w:rPr>
      </w:pPr>
      <w:r w:rsidRPr="00AD7D08">
        <w:rPr>
          <w:rFonts w:asciiTheme="minorHAnsi" w:hAnsiTheme="minorHAnsi" w:cs="Calibri"/>
          <w:lang w:val="pt-PT" w:eastAsia="pt-BR"/>
        </w:rPr>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6C1587EB" w14:textId="77777777" w:rsidR="00AD7D08" w:rsidRPr="00AD7D08" w:rsidRDefault="00AD7D08" w:rsidP="00AD7D08">
      <w:pPr>
        <w:ind w:left="716"/>
        <w:jc w:val="both"/>
        <w:rPr>
          <w:rFonts w:asciiTheme="minorHAnsi" w:hAnsiTheme="minorHAnsi" w:cs="Calibri"/>
          <w:lang w:val="pt-PT" w:eastAsia="pt-BR"/>
        </w:rPr>
      </w:pPr>
    </w:p>
    <w:p w14:paraId="110C25A7" w14:textId="77777777" w:rsidR="00AD7D08" w:rsidRPr="00AD7D08" w:rsidRDefault="00AD7D08" w:rsidP="00AD7D08">
      <w:pPr>
        <w:pStyle w:val="PargrafodaLista"/>
        <w:numPr>
          <w:ilvl w:val="0"/>
          <w:numId w:val="37"/>
        </w:numPr>
        <w:suppressAutoHyphens/>
        <w:spacing w:after="0" w:line="240" w:lineRule="auto"/>
        <w:ind w:left="360"/>
        <w:rPr>
          <w:rFonts w:asciiTheme="minorHAnsi" w:hAnsiTheme="minorHAnsi" w:cs="Calibri"/>
          <w:b/>
          <w:lang w:eastAsia="pt-BR"/>
        </w:rPr>
      </w:pPr>
      <w:r w:rsidRPr="00AD7D08">
        <w:rPr>
          <w:rFonts w:asciiTheme="minorHAnsi" w:hAnsiTheme="minorHAnsi"/>
          <w:b/>
          <w:color w:val="000000"/>
          <w:lang w:eastAsia="pt-BR"/>
        </w:rPr>
        <w:t>OBRIGAÇÕES DA CONTRATADA:</w:t>
      </w:r>
    </w:p>
    <w:p w14:paraId="1A0D4512" w14:textId="77777777" w:rsidR="00AD7D08" w:rsidRPr="00AD7D08" w:rsidRDefault="00AD7D08" w:rsidP="00AD7D08">
      <w:pPr>
        <w:numPr>
          <w:ilvl w:val="1"/>
          <w:numId w:val="41"/>
        </w:numPr>
        <w:autoSpaceDE w:val="0"/>
        <w:autoSpaceDN w:val="0"/>
        <w:adjustRightInd w:val="0"/>
        <w:jc w:val="both"/>
        <w:rPr>
          <w:rFonts w:asciiTheme="minorHAnsi" w:hAnsiTheme="minorHAnsi"/>
          <w:color w:val="000000"/>
          <w:lang w:eastAsia="pt-BR"/>
        </w:rPr>
      </w:pPr>
      <w:r w:rsidRPr="00AD7D08">
        <w:rPr>
          <w:rFonts w:asciiTheme="minorHAnsi" w:hAnsiTheme="minorHAnsi"/>
          <w:color w:val="000000"/>
          <w:lang w:eastAsia="pt-BR"/>
        </w:rPr>
        <w:t>Na emissão das Notas Fiscais e DANFES só poderão ser agrupados na mesma nota os itens que possuírem o mesmo detalhamento orçamentário, constante na planilha de especificações.</w:t>
      </w:r>
    </w:p>
    <w:p w14:paraId="0A1F8F5F" w14:textId="77777777" w:rsidR="00AD7D08" w:rsidRPr="00AD7D08" w:rsidRDefault="00AD7D08" w:rsidP="00AD7D08">
      <w:pPr>
        <w:numPr>
          <w:ilvl w:val="1"/>
          <w:numId w:val="41"/>
        </w:numPr>
        <w:autoSpaceDE w:val="0"/>
        <w:autoSpaceDN w:val="0"/>
        <w:adjustRightInd w:val="0"/>
        <w:jc w:val="both"/>
        <w:rPr>
          <w:rFonts w:asciiTheme="minorHAnsi" w:hAnsiTheme="minorHAnsi"/>
          <w:color w:val="000000"/>
          <w:lang w:eastAsia="pt-BR"/>
        </w:rPr>
      </w:pPr>
      <w:r w:rsidRPr="00AD7D08">
        <w:rPr>
          <w:rFonts w:asciiTheme="minorHAnsi" w:hAnsiTheme="minorHAnsi"/>
          <w:color w:val="000000"/>
          <w:lang w:eastAsia="pt-BR"/>
        </w:rPr>
        <w:t>Na emissão das Notas Fiscais e DANFES deverá ser informado o número do empenho.</w:t>
      </w:r>
    </w:p>
    <w:p w14:paraId="77CBDC17" w14:textId="77777777" w:rsidR="00AD7D08" w:rsidRPr="00AD7D08" w:rsidRDefault="00AD7D08" w:rsidP="00AD7D08">
      <w:pPr>
        <w:numPr>
          <w:ilvl w:val="1"/>
          <w:numId w:val="41"/>
        </w:numPr>
        <w:autoSpaceDE w:val="0"/>
        <w:autoSpaceDN w:val="0"/>
        <w:adjustRightInd w:val="0"/>
        <w:jc w:val="both"/>
        <w:rPr>
          <w:rFonts w:asciiTheme="minorHAnsi" w:hAnsiTheme="minorHAnsi"/>
          <w:color w:val="000000"/>
          <w:lang w:eastAsia="pt-BR"/>
        </w:rPr>
      </w:pPr>
      <w:r w:rsidRPr="00AD7D08">
        <w:rPr>
          <w:rFonts w:asciiTheme="minorHAnsi" w:hAnsiTheme="minorHAns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62C7617A" w14:textId="77777777" w:rsidR="00AD7D08" w:rsidRPr="00AD7D08" w:rsidRDefault="00AD7D08" w:rsidP="00AD7D08">
      <w:pPr>
        <w:numPr>
          <w:ilvl w:val="1"/>
          <w:numId w:val="41"/>
        </w:numPr>
        <w:autoSpaceDE w:val="0"/>
        <w:autoSpaceDN w:val="0"/>
        <w:adjustRightInd w:val="0"/>
        <w:jc w:val="both"/>
        <w:rPr>
          <w:rFonts w:asciiTheme="minorHAnsi" w:hAnsiTheme="minorHAnsi"/>
          <w:color w:val="000000"/>
          <w:lang w:eastAsia="pt-BR"/>
        </w:rPr>
      </w:pPr>
      <w:r w:rsidRPr="00AD7D08">
        <w:rPr>
          <w:rFonts w:asciiTheme="minorHAnsi" w:hAnsiTheme="minorHAns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15F380BB" w14:textId="77777777" w:rsidR="00AD7D08" w:rsidRPr="00AD7D08" w:rsidRDefault="00AD7D08" w:rsidP="00AD7D08">
      <w:pPr>
        <w:numPr>
          <w:ilvl w:val="1"/>
          <w:numId w:val="41"/>
        </w:numPr>
        <w:autoSpaceDE w:val="0"/>
        <w:autoSpaceDN w:val="0"/>
        <w:adjustRightInd w:val="0"/>
        <w:jc w:val="both"/>
        <w:rPr>
          <w:rFonts w:asciiTheme="minorHAnsi" w:hAnsiTheme="minorHAnsi"/>
          <w:lang w:eastAsia="pt-BR"/>
        </w:rPr>
      </w:pPr>
      <w:r w:rsidRPr="00AD7D08">
        <w:rPr>
          <w:rFonts w:asciiTheme="minorHAnsi" w:hAnsiTheme="minorHAnsi"/>
          <w:color w:val="000000"/>
          <w:lang w:eastAsia="pt-BR"/>
        </w:rPr>
        <w:t xml:space="preserve">Entregar documentação comprobatória da Contratação e habilitação do Contratado </w:t>
      </w:r>
      <w:r w:rsidRPr="00AD7D08">
        <w:rPr>
          <w:rFonts w:asciiTheme="minorHAnsi" w:hAnsiTheme="minorHAnsi"/>
          <w:lang w:eastAsia="pt-BR"/>
        </w:rPr>
        <w:t>e/ou do profissional responsável indicado pela empresa, sempre que solicitado pela Contratante, no decorrer da vigência da AF.</w:t>
      </w:r>
    </w:p>
    <w:p w14:paraId="399E3FA1" w14:textId="77777777" w:rsidR="00AD7D08" w:rsidRPr="00AD7D08" w:rsidRDefault="00AD7D08" w:rsidP="00AD7D08">
      <w:pPr>
        <w:pStyle w:val="PargrafodaLista"/>
        <w:numPr>
          <w:ilvl w:val="1"/>
          <w:numId w:val="41"/>
        </w:numPr>
        <w:suppressAutoHyphens/>
        <w:autoSpaceDE w:val="0"/>
        <w:autoSpaceDN w:val="0"/>
        <w:adjustRightInd w:val="0"/>
        <w:spacing w:after="0" w:line="240" w:lineRule="auto"/>
        <w:jc w:val="both"/>
        <w:rPr>
          <w:rFonts w:asciiTheme="minorHAnsi" w:hAnsiTheme="minorHAnsi"/>
          <w:color w:val="000000"/>
          <w:lang w:eastAsia="pt-BR"/>
        </w:rPr>
      </w:pPr>
      <w:r w:rsidRPr="00AD7D08">
        <w:rPr>
          <w:rFonts w:asciiTheme="minorHAnsi" w:hAnsiTheme="minorHAnsi"/>
          <w:lang w:eastAsia="pt-BR"/>
        </w:rPr>
        <w:t>Não ceder a outrem o fornecimento dos itens contratados, no todo ou em parte, e utilizar exclusivamente mão-de-obra de seus empregados para a realização das entregas, assumindo total responsabilidade pelos encargos previstos na legislação trabalhista e atos por eles praticados.</w:t>
      </w:r>
    </w:p>
    <w:p w14:paraId="06FBD816" w14:textId="77777777" w:rsidR="00AD7D08" w:rsidRPr="00AD7D08" w:rsidRDefault="00AD7D08" w:rsidP="00AD7D08">
      <w:pPr>
        <w:pStyle w:val="PargrafodaLista"/>
        <w:numPr>
          <w:ilvl w:val="1"/>
          <w:numId w:val="41"/>
        </w:numPr>
        <w:suppressAutoHyphens/>
        <w:autoSpaceDE w:val="0"/>
        <w:autoSpaceDN w:val="0"/>
        <w:adjustRightInd w:val="0"/>
        <w:spacing w:after="0" w:line="240" w:lineRule="auto"/>
        <w:jc w:val="both"/>
        <w:rPr>
          <w:rFonts w:asciiTheme="minorHAnsi" w:hAnsiTheme="minorHAnsi"/>
          <w:color w:val="000000"/>
          <w:lang w:eastAsia="pt-BR"/>
        </w:rPr>
      </w:pPr>
      <w:r w:rsidRPr="00AD7D08">
        <w:rPr>
          <w:rFonts w:asciiTheme="minorHAnsi" w:hAnsiTheme="minorHAns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069D7A3E" w14:textId="77777777" w:rsidR="00AD7D08" w:rsidRPr="00AD7D08" w:rsidRDefault="00AD7D08" w:rsidP="00AD7D08">
      <w:pPr>
        <w:numPr>
          <w:ilvl w:val="1"/>
          <w:numId w:val="41"/>
        </w:numPr>
        <w:autoSpaceDE w:val="0"/>
        <w:autoSpaceDN w:val="0"/>
        <w:adjustRightInd w:val="0"/>
        <w:jc w:val="both"/>
        <w:rPr>
          <w:rFonts w:asciiTheme="minorHAnsi" w:hAnsiTheme="minorHAnsi"/>
          <w:color w:val="000000"/>
          <w:lang w:eastAsia="pt-BR"/>
        </w:rPr>
      </w:pPr>
      <w:r w:rsidRPr="00AD7D08">
        <w:rPr>
          <w:rFonts w:asciiTheme="minorHAnsi" w:hAnsiTheme="minorHAnsi"/>
          <w:color w:val="000000"/>
          <w:lang w:eastAsia="pt-BR"/>
        </w:rPr>
        <w:t xml:space="preserve"> Dispor e manter veículos e sistemas de comunicação eficiente, de forma a garantir o cumprimento dos prazos de atendimento.</w:t>
      </w:r>
    </w:p>
    <w:p w14:paraId="6267637B" w14:textId="77777777" w:rsidR="00AD7D08" w:rsidRPr="00AD7D08" w:rsidRDefault="00AD7D08" w:rsidP="00AD7D08">
      <w:pPr>
        <w:numPr>
          <w:ilvl w:val="1"/>
          <w:numId w:val="41"/>
        </w:numPr>
        <w:tabs>
          <w:tab w:val="left" w:pos="851"/>
        </w:tabs>
        <w:autoSpaceDE w:val="0"/>
        <w:autoSpaceDN w:val="0"/>
        <w:adjustRightInd w:val="0"/>
        <w:jc w:val="both"/>
        <w:rPr>
          <w:rFonts w:asciiTheme="minorHAnsi" w:hAnsiTheme="minorHAnsi"/>
          <w:color w:val="000000"/>
          <w:lang w:eastAsia="pt-BR"/>
        </w:rPr>
      </w:pPr>
      <w:r w:rsidRPr="00AD7D08">
        <w:rPr>
          <w:rFonts w:asciiTheme="minorHAnsi" w:hAnsiTheme="minorHAnsi"/>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14:paraId="3360400C" w14:textId="77777777" w:rsidR="00AD7D08" w:rsidRPr="00AD7D08" w:rsidRDefault="00AD7D08" w:rsidP="00AD7D08">
      <w:pPr>
        <w:tabs>
          <w:tab w:val="left" w:pos="851"/>
        </w:tabs>
        <w:autoSpaceDE w:val="0"/>
        <w:autoSpaceDN w:val="0"/>
        <w:adjustRightInd w:val="0"/>
        <w:ind w:left="716"/>
        <w:jc w:val="both"/>
        <w:rPr>
          <w:rFonts w:asciiTheme="minorHAnsi" w:hAnsiTheme="minorHAnsi"/>
          <w:color w:val="000000"/>
          <w:lang w:val="pt-PT" w:eastAsia="pt-BR"/>
        </w:rPr>
      </w:pPr>
    </w:p>
    <w:p w14:paraId="0E85E873" w14:textId="77777777" w:rsidR="00AD7D08" w:rsidRPr="00AD7D08" w:rsidRDefault="00AD7D08" w:rsidP="00AD7D08">
      <w:pPr>
        <w:pStyle w:val="PargrafodaLista"/>
        <w:numPr>
          <w:ilvl w:val="0"/>
          <w:numId w:val="37"/>
        </w:numPr>
        <w:ind w:left="360"/>
        <w:rPr>
          <w:rFonts w:asciiTheme="minorHAnsi" w:hAnsiTheme="minorHAnsi"/>
          <w:b/>
          <w:color w:val="000000"/>
          <w:lang w:eastAsia="pt-BR"/>
        </w:rPr>
      </w:pPr>
      <w:r w:rsidRPr="00AD7D08">
        <w:rPr>
          <w:rFonts w:asciiTheme="minorHAnsi" w:hAnsiTheme="minorHAnsi"/>
          <w:b/>
          <w:color w:val="000000"/>
          <w:lang w:eastAsia="pt-BR"/>
        </w:rPr>
        <w:t>ESTIMATIVA</w:t>
      </w:r>
    </w:p>
    <w:p w14:paraId="42334052" w14:textId="77777777" w:rsidR="00AD7D08" w:rsidRPr="00AD7D08" w:rsidRDefault="00AD7D08" w:rsidP="00AD7D08">
      <w:pPr>
        <w:pStyle w:val="PargrafodaLista"/>
        <w:numPr>
          <w:ilvl w:val="1"/>
          <w:numId w:val="40"/>
        </w:numPr>
        <w:spacing w:after="0" w:line="240" w:lineRule="auto"/>
        <w:jc w:val="both"/>
        <w:rPr>
          <w:rFonts w:asciiTheme="minorHAnsi" w:hAnsiTheme="minorHAnsi"/>
          <w:color w:val="000000"/>
          <w:sz w:val="24"/>
          <w:szCs w:val="24"/>
          <w:lang w:eastAsia="pt-BR"/>
        </w:rPr>
      </w:pPr>
      <w:r w:rsidRPr="00AD7D08">
        <w:rPr>
          <w:rFonts w:asciiTheme="minorHAnsi" w:hAnsiTheme="minorHAnsi"/>
          <w:color w:val="000000"/>
          <w:sz w:val="24"/>
          <w:szCs w:val="24"/>
          <w:lang w:eastAsia="pt-BR"/>
        </w:rPr>
        <w:t xml:space="preserve">O valor estimado para esta licitação é de R$ 2.374.209,70 (dois milhões, trezentos e setenta e quatro mil, duzentos e nove reais e setenta centavos). </w:t>
      </w:r>
    </w:p>
    <w:p w14:paraId="43375AA3" w14:textId="77777777" w:rsidR="00AD7D08" w:rsidRPr="00AD7D08" w:rsidRDefault="00AD7D08" w:rsidP="00AD7D08">
      <w:pPr>
        <w:pStyle w:val="PargrafodaLista"/>
        <w:numPr>
          <w:ilvl w:val="1"/>
          <w:numId w:val="40"/>
        </w:numPr>
        <w:spacing w:after="0" w:line="240" w:lineRule="auto"/>
        <w:jc w:val="both"/>
        <w:rPr>
          <w:rFonts w:asciiTheme="minorHAnsi" w:hAnsiTheme="minorHAnsi"/>
          <w:color w:val="000000"/>
          <w:sz w:val="24"/>
          <w:szCs w:val="24"/>
          <w:lang w:eastAsia="pt-BR"/>
        </w:rPr>
      </w:pPr>
      <w:r w:rsidRPr="00AD7D08">
        <w:rPr>
          <w:rFonts w:asciiTheme="minorHAnsi" w:hAnsiTheme="minorHAnsi"/>
          <w:color w:val="000000"/>
          <w:sz w:val="24"/>
          <w:szCs w:val="24"/>
          <w:lang w:eastAsia="pt-BR"/>
        </w:rPr>
        <w:t>Em caso de divergência entre o valor total e o valor unitário, prevalecerá o valor unitário.</w:t>
      </w:r>
    </w:p>
    <w:p w14:paraId="3D9CF8AE" w14:textId="77777777" w:rsidR="00AD7D08" w:rsidRPr="00AD7D08" w:rsidRDefault="00AD7D08" w:rsidP="00AD7D08">
      <w:pPr>
        <w:pStyle w:val="PargrafodaLista"/>
        <w:spacing w:after="0" w:line="240" w:lineRule="auto"/>
        <w:ind w:left="716"/>
        <w:jc w:val="both"/>
        <w:rPr>
          <w:rFonts w:asciiTheme="minorHAnsi" w:hAnsiTheme="minorHAnsi"/>
          <w:color w:val="000000"/>
          <w:sz w:val="24"/>
          <w:szCs w:val="24"/>
          <w:lang w:eastAsia="pt-BR"/>
        </w:rPr>
      </w:pPr>
    </w:p>
    <w:p w14:paraId="49FD0067" w14:textId="77777777" w:rsidR="00AD7D08" w:rsidRPr="00AD7D08" w:rsidRDefault="00AD7D08" w:rsidP="00AD7D08">
      <w:pPr>
        <w:pStyle w:val="PargrafodaLista"/>
        <w:numPr>
          <w:ilvl w:val="0"/>
          <w:numId w:val="40"/>
        </w:numPr>
        <w:jc w:val="both"/>
        <w:rPr>
          <w:rFonts w:asciiTheme="minorHAnsi" w:hAnsiTheme="minorHAnsi" w:cs="Calibri"/>
          <w:b/>
        </w:rPr>
      </w:pPr>
      <w:r w:rsidRPr="00AD7D08">
        <w:rPr>
          <w:rFonts w:asciiTheme="minorHAnsi" w:hAnsiTheme="minorHAnsi" w:cs="Calibri"/>
          <w:b/>
        </w:rPr>
        <w:t>VIGÊNCIA</w:t>
      </w:r>
    </w:p>
    <w:p w14:paraId="0A055D6B" w14:textId="77777777" w:rsidR="00AD7D08" w:rsidRPr="00AD7D08" w:rsidRDefault="00AD7D08" w:rsidP="00AD7D08">
      <w:pPr>
        <w:pStyle w:val="PargrafodaLista"/>
        <w:ind w:left="502"/>
        <w:jc w:val="both"/>
        <w:rPr>
          <w:rFonts w:asciiTheme="minorHAnsi" w:hAnsiTheme="minorHAnsi" w:cs="Calibri"/>
          <w:bCs/>
        </w:rPr>
      </w:pPr>
      <w:r w:rsidRPr="00AD7D08">
        <w:rPr>
          <w:rFonts w:asciiTheme="minorHAnsi" w:hAnsiTheme="minorHAnsi" w:cs="Calibri"/>
        </w:rPr>
        <w:t>O prazo de vigência da Ata de Registro de Preços será de 12 (doze) meses contadas da data de publicação do extrato no Diário Oficial do Estado de Santa Catarina (DOE/SC).</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1693DBC1"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521EE2">
        <w:rPr>
          <w:rFonts w:ascii="Calibri" w:hAnsi="Calibri" w:cs="Calibri"/>
          <w:b/>
          <w:highlight w:val="yellow"/>
        </w:rPr>
        <w:t>0</w:t>
      </w:r>
      <w:r w:rsidR="00D85D00">
        <w:rPr>
          <w:rFonts w:ascii="Calibri" w:hAnsi="Calibri" w:cs="Calibri"/>
          <w:b/>
          <w:highlight w:val="yellow"/>
        </w:rPr>
        <w:t>6</w:t>
      </w:r>
      <w:r w:rsidR="00AD7D08">
        <w:rPr>
          <w:rFonts w:ascii="Calibri" w:hAnsi="Calibri" w:cs="Calibri"/>
          <w:b/>
          <w:highlight w:val="yellow"/>
        </w:rPr>
        <w:t>72</w:t>
      </w:r>
      <w:r w:rsidR="00F2392A" w:rsidRPr="00521EE2">
        <w:rPr>
          <w:rFonts w:ascii="Calibri" w:hAnsi="Calibri" w:cs="Calibri"/>
          <w:b/>
          <w:highlight w:val="yellow"/>
        </w:rPr>
        <w:t>/20</w:t>
      </w:r>
      <w:r w:rsidR="00095A81" w:rsidRPr="00521EE2">
        <w:rPr>
          <w:rFonts w:ascii="Calibri" w:hAnsi="Calibri" w:cs="Calibri"/>
          <w:b/>
          <w:highlight w:val="yellow"/>
        </w:rPr>
        <w:t>2</w:t>
      </w:r>
      <w:r w:rsidR="00E718DF" w:rsidRPr="00E718DF">
        <w:rPr>
          <w:rFonts w:ascii="Calibri" w:hAnsi="Calibri" w:cs="Calibri"/>
          <w:b/>
          <w:highlight w:val="yellow"/>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30CE03AA"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521EE2">
        <w:rPr>
          <w:rFonts w:ascii="Calibri" w:hAnsi="Calibri" w:cs="Calibri"/>
          <w:bCs/>
          <w:sz w:val="24"/>
          <w:highlight w:val="yellow"/>
        </w:rPr>
        <w:t>0</w:t>
      </w:r>
      <w:r w:rsidR="00D85D00">
        <w:rPr>
          <w:rFonts w:ascii="Calibri" w:hAnsi="Calibri" w:cs="Calibri"/>
          <w:bCs/>
          <w:sz w:val="24"/>
          <w:highlight w:val="yellow"/>
        </w:rPr>
        <w:t>6</w:t>
      </w:r>
      <w:r w:rsidR="00AD7D08">
        <w:rPr>
          <w:rFonts w:ascii="Calibri" w:hAnsi="Calibri" w:cs="Calibri"/>
          <w:bCs/>
          <w:sz w:val="24"/>
          <w:highlight w:val="yellow"/>
        </w:rPr>
        <w:t>72</w:t>
      </w:r>
      <w:r w:rsidR="00F2392A" w:rsidRPr="00521EE2">
        <w:rPr>
          <w:rFonts w:ascii="Calibri" w:hAnsi="Calibri" w:cs="Calibri"/>
          <w:bCs/>
          <w:sz w:val="24"/>
          <w:highlight w:val="yellow"/>
        </w:rPr>
        <w:t>/20</w:t>
      </w:r>
      <w:r w:rsidR="00095A81" w:rsidRPr="00521EE2">
        <w:rPr>
          <w:rFonts w:ascii="Calibri" w:hAnsi="Calibri" w:cs="Calibri"/>
          <w:bCs/>
          <w:sz w:val="24"/>
          <w:highlight w:val="yellow"/>
        </w:rPr>
        <w:t>2</w:t>
      </w:r>
      <w:r w:rsidR="00E718DF">
        <w:rPr>
          <w:rFonts w:ascii="Calibri" w:hAnsi="Calibri" w:cs="Calibri"/>
          <w:bCs/>
          <w:sz w:val="24"/>
          <w:highlight w:val="yellow"/>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6D1E9F6C" w:rsidR="00D83709" w:rsidRDefault="00B27306"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85D00">
            <w:rPr>
              <w:rFonts w:asciiTheme="minorHAnsi" w:hAnsiTheme="minorHAnsi" w:cstheme="minorHAnsi"/>
              <w:b/>
            </w:rPr>
            <w:t>Joinville/SC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7EA9BD46"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2E7CB6">
        <w:rPr>
          <w:rFonts w:ascii="Calibri" w:hAnsi="Calibri"/>
          <w:sz w:val="24"/>
          <w:highlight w:val="yellow"/>
          <w14:shadow w14:blurRad="0" w14:dist="0" w14:dir="0" w14:sx="0" w14:sy="0" w14:kx="0" w14:ky="0" w14:algn="none">
            <w14:srgbClr w14:val="000000"/>
          </w14:shadow>
        </w:rPr>
        <w:t>0</w:t>
      </w:r>
      <w:r w:rsidR="00D85D00">
        <w:rPr>
          <w:rFonts w:ascii="Calibri" w:hAnsi="Calibri"/>
          <w:sz w:val="24"/>
          <w:highlight w:val="yellow"/>
          <w14:shadow w14:blurRad="0" w14:dist="0" w14:dir="0" w14:sx="0" w14:sy="0" w14:kx="0" w14:ky="0" w14:algn="none">
            <w14:srgbClr w14:val="000000"/>
          </w14:shadow>
        </w:rPr>
        <w:t>6</w:t>
      </w:r>
      <w:r w:rsidR="00AD7D08">
        <w:rPr>
          <w:rFonts w:ascii="Calibri" w:hAnsi="Calibri"/>
          <w:sz w:val="24"/>
          <w:highlight w:val="yellow"/>
          <w14:shadow w14:blurRad="0" w14:dist="0" w14:dir="0" w14:sx="0" w14:sy="0" w14:kx="0" w14:ky="0" w14:algn="none">
            <w14:srgbClr w14:val="000000"/>
          </w14:shadow>
        </w:rPr>
        <w:t>72</w:t>
      </w:r>
      <w:r w:rsidR="00F2392A" w:rsidRPr="002E7CB6">
        <w:rPr>
          <w:rFonts w:ascii="Calibri" w:hAnsi="Calibri"/>
          <w:sz w:val="24"/>
          <w:highlight w:val="yellow"/>
          <w14:shadow w14:blurRad="0" w14:dist="0" w14:dir="0" w14:sx="0" w14:sy="0" w14:kx="0" w14:ky="0" w14:algn="none">
            <w14:srgbClr w14:val="000000"/>
          </w14:shadow>
        </w:rPr>
        <w:t>/20</w:t>
      </w:r>
      <w:r w:rsidR="00095A81" w:rsidRPr="002E7CB6">
        <w:rPr>
          <w:rFonts w:ascii="Calibri" w:hAnsi="Calibri"/>
          <w:sz w:val="24"/>
          <w:highlight w:val="yellow"/>
          <w14:shadow w14:blurRad="0" w14:dist="0" w14:dir="0" w14:sx="0" w14:sy="0" w14:kx="0" w14:ky="0" w14:algn="none">
            <w14:srgbClr w14:val="000000"/>
          </w14:shadow>
        </w:rPr>
        <w:t>2</w:t>
      </w:r>
      <w:r w:rsidR="00E718DF">
        <w:rPr>
          <w:rFonts w:ascii="Calibri" w:hAnsi="Calibri"/>
          <w:sz w:val="24"/>
          <w:highlight w:val="yellow"/>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5E03B339" w:rsidR="00F81BF6" w:rsidRPr="009B21AF" w:rsidRDefault="00AD7D08" w:rsidP="00F81BF6">
      <w:pPr>
        <w:pStyle w:val="Recuodecorpodetexto2"/>
        <w:spacing w:line="240" w:lineRule="auto"/>
        <w:ind w:left="3827"/>
        <w:jc w:val="both"/>
        <w:rPr>
          <w:rFonts w:ascii="Calibri" w:hAnsi="Calibri"/>
          <w:bCs/>
          <w:sz w:val="22"/>
          <w:szCs w:val="22"/>
        </w:rPr>
      </w:pPr>
      <w:r w:rsidRPr="00AD7D08">
        <w:rPr>
          <w:rFonts w:ascii="Calibri" w:hAnsi="Calibri" w:cs="Calibri"/>
          <w:b/>
          <w:shd w:val="clear" w:color="auto" w:fill="FFFFFF"/>
        </w:rPr>
        <w:t>Aquisição de Componentes Eletrônicos e Cabos Elétricos para a UDESC</w:t>
      </w:r>
      <w:r w:rsidR="00561506">
        <w:rPr>
          <w:rFonts w:ascii="Calibri" w:hAnsi="Calibri" w:cs="Calibri"/>
          <w:b/>
          <w:shd w:val="clear" w:color="auto" w:fill="FFFFFF"/>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r w:rsidR="00A94E47">
        <w:rPr>
          <w:rFonts w:ascii="Calibri" w:hAnsi="Calibri" w:cs="Calibri"/>
          <w:sz w:val="22"/>
          <w:szCs w:val="22"/>
        </w:rPr>
        <w:t>Dilmar Baretta</w:t>
      </w:r>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r w:rsidR="00AE110C">
        <w:rPr>
          <w:rFonts w:ascii="Calibri" w:hAnsi="Calibri" w:cs="Calibri"/>
          <w:sz w:val="22"/>
          <w:szCs w:val="22"/>
        </w:rPr>
        <w:t>xxxxx</w:t>
      </w:r>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r w:rsidR="00AE110C">
        <w:rPr>
          <w:rFonts w:ascii="Calibri" w:hAnsi="Calibri" w:cs="Calibri"/>
          <w:sz w:val="22"/>
          <w:szCs w:val="22"/>
        </w:rPr>
        <w:t>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60BE67D9"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AD7D08" w:rsidRPr="00AD7D08">
        <w:rPr>
          <w:rFonts w:ascii="Calibri" w:hAnsi="Calibri" w:cs="Calibri"/>
          <w:b/>
          <w:color w:val="auto"/>
          <w:sz w:val="24"/>
          <w:szCs w:val="24"/>
          <w:shd w:val="clear" w:color="auto" w:fill="FFFFFF"/>
        </w:rPr>
        <w:t>Aquisição de Componentes Eletrônicos e Cabos Elétricos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561506">
        <w:trPr>
          <w:trHeight w:val="335"/>
        </w:trPr>
        <w:tc>
          <w:tcPr>
            <w:tcW w:w="2200" w:type="dxa"/>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561506">
        <w:trPr>
          <w:trHeight w:val="177"/>
        </w:trPr>
        <w:tc>
          <w:tcPr>
            <w:tcW w:w="2200" w:type="dxa"/>
          </w:tcPr>
          <w:p w14:paraId="06AE04E1" w14:textId="6477AF66" w:rsidR="00F81BF6" w:rsidRPr="009B21AF" w:rsidRDefault="00D85D00" w:rsidP="00D439F8">
            <w:pPr>
              <w:snapToGrid w:val="0"/>
              <w:jc w:val="center"/>
              <w:rPr>
                <w:rFonts w:ascii="Calibri" w:hAnsi="Calibri" w:cs="Calibri"/>
                <w:sz w:val="22"/>
                <w:szCs w:val="22"/>
              </w:rPr>
            </w:pPr>
            <w:r>
              <w:rPr>
                <w:rFonts w:ascii="Calibri" w:hAnsi="Calibri" w:cs="Calibri"/>
                <w:sz w:val="22"/>
                <w:szCs w:val="22"/>
              </w:rPr>
              <w:t>11038</w:t>
            </w:r>
          </w:p>
        </w:tc>
        <w:tc>
          <w:tcPr>
            <w:tcW w:w="4395" w:type="dxa"/>
          </w:tcPr>
          <w:p w14:paraId="5CFDE9B4" w14:textId="48B1DE09" w:rsidR="00F81BF6" w:rsidRPr="009B21AF" w:rsidRDefault="00D85D00" w:rsidP="00D439F8">
            <w:pPr>
              <w:snapToGrid w:val="0"/>
              <w:jc w:val="center"/>
              <w:rPr>
                <w:rFonts w:ascii="Calibri" w:hAnsi="Calibri" w:cs="Calibri"/>
                <w:sz w:val="22"/>
                <w:szCs w:val="22"/>
              </w:rPr>
            </w:pPr>
            <w:r>
              <w:rPr>
                <w:rFonts w:ascii="Calibri" w:hAnsi="Calibri" w:cs="Calibri"/>
                <w:sz w:val="22"/>
                <w:szCs w:val="22"/>
              </w:rPr>
              <w:t>0100</w:t>
            </w:r>
          </w:p>
        </w:tc>
        <w:tc>
          <w:tcPr>
            <w:tcW w:w="3117" w:type="dxa"/>
          </w:tcPr>
          <w:p w14:paraId="13FB808D" w14:textId="6F7AD397" w:rsidR="00F81BF6" w:rsidRPr="009B21AF" w:rsidRDefault="00D85D00" w:rsidP="00D439F8">
            <w:pPr>
              <w:snapToGrid w:val="0"/>
              <w:jc w:val="center"/>
              <w:rPr>
                <w:rFonts w:ascii="Calibri" w:hAnsi="Calibri" w:cs="Calibri"/>
                <w:sz w:val="22"/>
                <w:szCs w:val="22"/>
              </w:rPr>
            </w:pPr>
            <w:r>
              <w:rPr>
                <w:rFonts w:ascii="Calibri" w:hAnsi="Calibri" w:cs="Calibri"/>
                <w:sz w:val="22"/>
                <w:szCs w:val="22"/>
              </w:rPr>
              <w:t>339030</w:t>
            </w:r>
          </w:p>
        </w:tc>
      </w:tr>
      <w:tr w:rsidR="00561506" w:rsidRPr="009B21AF" w14:paraId="530F24E1" w14:textId="77777777" w:rsidTr="00561506">
        <w:trPr>
          <w:trHeight w:val="177"/>
        </w:trPr>
        <w:tc>
          <w:tcPr>
            <w:tcW w:w="2200" w:type="dxa"/>
          </w:tcPr>
          <w:p w14:paraId="5ACEBE6E" w14:textId="385EA729" w:rsidR="00561506" w:rsidRDefault="00AD7D08" w:rsidP="00561506">
            <w:pPr>
              <w:snapToGrid w:val="0"/>
              <w:jc w:val="center"/>
              <w:rPr>
                <w:rFonts w:ascii="Calibri" w:hAnsi="Calibri" w:cs="Calibri"/>
                <w:sz w:val="22"/>
                <w:szCs w:val="22"/>
              </w:rPr>
            </w:pPr>
            <w:r>
              <w:rPr>
                <w:rFonts w:ascii="Calibri" w:hAnsi="Calibri" w:cs="Calibri"/>
                <w:sz w:val="22"/>
                <w:szCs w:val="22"/>
              </w:rPr>
              <w:t>5311</w:t>
            </w:r>
          </w:p>
        </w:tc>
        <w:tc>
          <w:tcPr>
            <w:tcW w:w="4395" w:type="dxa"/>
          </w:tcPr>
          <w:p w14:paraId="486C5DD3" w14:textId="02A1C8BE" w:rsidR="00561506" w:rsidRDefault="00561506" w:rsidP="00561506">
            <w:pPr>
              <w:snapToGrid w:val="0"/>
              <w:jc w:val="center"/>
              <w:rPr>
                <w:rFonts w:ascii="Calibri" w:hAnsi="Calibri" w:cs="Calibri"/>
                <w:sz w:val="22"/>
                <w:szCs w:val="22"/>
              </w:rPr>
            </w:pPr>
            <w:r>
              <w:rPr>
                <w:rFonts w:ascii="Calibri" w:hAnsi="Calibri" w:cs="Calibri"/>
                <w:sz w:val="22"/>
                <w:szCs w:val="22"/>
              </w:rPr>
              <w:t>0100</w:t>
            </w:r>
          </w:p>
        </w:tc>
        <w:tc>
          <w:tcPr>
            <w:tcW w:w="3117" w:type="dxa"/>
          </w:tcPr>
          <w:p w14:paraId="005835A8" w14:textId="730EA3F8" w:rsidR="00561506" w:rsidRDefault="00AD7D08" w:rsidP="00561506">
            <w:pPr>
              <w:snapToGrid w:val="0"/>
              <w:jc w:val="center"/>
              <w:rPr>
                <w:rFonts w:ascii="Calibri" w:hAnsi="Calibri" w:cs="Calibri"/>
                <w:sz w:val="22"/>
                <w:szCs w:val="22"/>
              </w:rPr>
            </w:pPr>
            <w:r>
              <w:rPr>
                <w:rFonts w:ascii="Calibri" w:hAnsi="Calibri" w:cs="Calibri"/>
                <w:sz w:val="22"/>
                <w:szCs w:val="22"/>
              </w:rPr>
              <w:t>449052</w:t>
            </w: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7262C66" w14:textId="77777777" w:rsidR="00FF6DBD" w:rsidRPr="00551DCD" w:rsidRDefault="00FF6DBD" w:rsidP="00FF6DBD">
      <w:pPr>
        <w:pStyle w:val="EspSubTitulo1Char"/>
        <w:suppressAutoHyphens/>
        <w:spacing w:before="0" w:after="0"/>
        <w:rPr>
          <w:rFonts w:asciiTheme="minorHAnsi" w:hAnsiTheme="minorHAnsi" w:cstheme="minorHAnsi"/>
          <w:bCs/>
          <w:szCs w:val="22"/>
        </w:rPr>
      </w:pPr>
      <w:bookmarkStart w:id="5" w:name="_Hlk92892361"/>
      <w:r w:rsidRPr="007515E5">
        <w:rPr>
          <w:rFonts w:ascii="Calibri" w:hAnsi="Calibri" w:cs="Calibri"/>
          <w:b/>
          <w:bCs/>
          <w:szCs w:val="22"/>
        </w:rPr>
        <w:t>I -</w:t>
      </w:r>
      <w:r w:rsidRPr="007515E5">
        <w:rPr>
          <w:rFonts w:ascii="Calibri" w:hAnsi="Calibri" w:cs="Calibri"/>
          <w:bCs/>
          <w:szCs w:val="22"/>
        </w:rPr>
        <w:t xml:space="preserve"> </w:t>
      </w:r>
      <w:r w:rsidRPr="00551DCD">
        <w:rPr>
          <w:rFonts w:asciiTheme="minorHAnsi" w:hAnsiTheme="minorHAnsi" w:cstheme="minorHAnsi"/>
          <w:szCs w:val="22"/>
          <w:shd w:val="clear" w:color="auto" w:fill="FFFFFF"/>
        </w:rPr>
        <w:t>O  contrato  terá  vigência  a  partir  da  sua  assinatura,  ficando  a  sua  duração  restrita  à  vigência  do respectivo  crédito  orçamentário  do  exercício  referente  ao  ano  da  sua  assinatura,  ou  seja,  até  31  de dezembro de ______.</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6" w:name="_Hlk38559687"/>
      <w:bookmarkEnd w:id="5"/>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entre as quais nas Leis nºs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056BD91A" w:rsidR="00F81BF6" w:rsidRPr="009B21AF" w:rsidRDefault="00B27306" w:rsidP="00C50B66">
      <w:pPr>
        <w:jc w:val="right"/>
        <w:rPr>
          <w:rFonts w:ascii="Calibri" w:eastAsia="Arial" w:hAnsi="Calibri" w:cs="Calibri"/>
          <w:bCs/>
          <w:sz w:val="22"/>
          <w:szCs w:val="22"/>
        </w:rPr>
      </w:pPr>
      <w:sdt>
        <w:sdtPr>
          <w:rPr>
            <w:rFonts w:asciiTheme="minorHAnsi" w:hAnsiTheme="minorHAnsi" w:cstheme="minorHAnsi"/>
            <w:b/>
            <w:highlight w:val="yellow"/>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85D00">
            <w:rPr>
              <w:rFonts w:asciiTheme="minorHAnsi" w:hAnsiTheme="minorHAnsi" w:cstheme="minorHAnsi"/>
              <w:b/>
              <w:highlight w:val="yellow"/>
            </w:rPr>
            <w:t>Joinville/SC</w:t>
          </w:r>
        </w:sdtContent>
      </w:sdt>
      <w:r w:rsidR="00DC6BAC" w:rsidRPr="002E7CB6">
        <w:rPr>
          <w:rFonts w:ascii="Calibri" w:hAnsi="Calibri" w:cs="Calibri"/>
          <w:bCs/>
          <w:sz w:val="22"/>
          <w:szCs w:val="22"/>
          <w:highlight w:val="yellow"/>
        </w:rPr>
        <w:t>, conforme datas das assinaturas digitais</w:t>
      </w:r>
      <w:r w:rsidR="00F81BF6" w:rsidRPr="002E7CB6">
        <w:rPr>
          <w:rFonts w:ascii="Calibri" w:hAnsi="Calibri" w:cs="Calibri"/>
          <w:bCs/>
          <w:sz w:val="22"/>
          <w:szCs w:val="22"/>
          <w:highlight w:val="yellow"/>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7"/>
    <w:p w14:paraId="03044B45" w14:textId="77777777" w:rsidR="00F803EB" w:rsidRPr="00E90298" w:rsidRDefault="00F803EB" w:rsidP="00F803EB">
      <w:pPr>
        <w:jc w:val="center"/>
        <w:rPr>
          <w:rFonts w:ascii="Calibri" w:hAnsi="Calibri" w:cs="Arial"/>
          <w:bCs/>
          <w:sz w:val="10"/>
          <w:szCs w:val="10"/>
        </w:rPr>
      </w:pPr>
    </w:p>
    <w:p w14:paraId="56C83696" w14:textId="1C0A8D9D"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C50B66">
        <w:rPr>
          <w:rFonts w:ascii="Calibri" w:hAnsi="Calibri" w:cs="Arial"/>
          <w:bCs w:val="0"/>
          <w:szCs w:val="22"/>
          <w:highlight w:val="yellow"/>
        </w:rPr>
        <w:t>0</w:t>
      </w:r>
      <w:r w:rsidR="00D85D00">
        <w:rPr>
          <w:rFonts w:ascii="Calibri" w:hAnsi="Calibri" w:cs="Arial"/>
          <w:bCs w:val="0"/>
          <w:szCs w:val="22"/>
          <w:highlight w:val="yellow"/>
        </w:rPr>
        <w:t>6</w:t>
      </w:r>
      <w:r w:rsidR="00B46BDD">
        <w:rPr>
          <w:rFonts w:ascii="Calibri" w:hAnsi="Calibri" w:cs="Arial"/>
          <w:bCs w:val="0"/>
          <w:szCs w:val="22"/>
          <w:highlight w:val="yellow"/>
        </w:rPr>
        <w:t>72</w:t>
      </w:r>
      <w:r w:rsidR="00D85D00">
        <w:rPr>
          <w:rFonts w:ascii="Calibri" w:hAnsi="Calibri" w:cs="Arial"/>
          <w:bCs w:val="0"/>
          <w:szCs w:val="22"/>
          <w:highlight w:val="yellow"/>
        </w:rPr>
        <w:t>/</w:t>
      </w:r>
      <w:r w:rsidR="00F2392A" w:rsidRPr="00C50B66">
        <w:rPr>
          <w:rFonts w:ascii="Calibri" w:hAnsi="Calibri" w:cs="Arial"/>
          <w:bCs w:val="0"/>
          <w:szCs w:val="22"/>
          <w:highlight w:val="yellow"/>
        </w:rPr>
        <w:t>20</w:t>
      </w:r>
      <w:r w:rsidR="00095A81" w:rsidRPr="00C50B66">
        <w:rPr>
          <w:rFonts w:ascii="Calibri" w:hAnsi="Calibri" w:cs="Arial"/>
          <w:bCs w:val="0"/>
          <w:szCs w:val="22"/>
          <w:highlight w:val="yellow"/>
        </w:rPr>
        <w:t>2</w:t>
      </w:r>
      <w:r w:rsidR="00E718DF">
        <w:rPr>
          <w:rFonts w:ascii="Calibri" w:hAnsi="Calibri" w:cs="Arial"/>
          <w:bCs w:val="0"/>
          <w:szCs w:val="22"/>
          <w:highlight w:val="yellow"/>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6AC5733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B46BDD">
        <w:rPr>
          <w:rFonts w:ascii="Calibri" w:hAnsi="Calibri" w:cs="Arial"/>
          <w:sz w:val="20"/>
          <w:szCs w:val="20"/>
        </w:rPr>
        <w:t>0672</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029B33D8" w:rsidR="007A6B3A" w:rsidRPr="00561506" w:rsidRDefault="00483AF3" w:rsidP="00BB2DC6">
      <w:pPr>
        <w:pStyle w:val="Ttulo8"/>
        <w:rPr>
          <w:rFonts w:ascii="Calibri" w:hAnsi="Calibri"/>
          <w:szCs w:val="22"/>
          <w:lang w:val="pt-PT"/>
        </w:rPr>
      </w:pPr>
      <w:r w:rsidRPr="00561506">
        <w:rPr>
          <w:rFonts w:ascii="Calibri" w:hAnsi="Calibri"/>
          <w:szCs w:val="22"/>
          <w:lang w:val="pt-PT"/>
        </w:rPr>
        <w:t xml:space="preserve">PREGÃO ELETRÔNICO Nº </w:t>
      </w:r>
      <w:r w:rsidR="00F2392A" w:rsidRPr="00561506">
        <w:rPr>
          <w:rFonts w:ascii="Calibri" w:hAnsi="Calibri"/>
          <w:szCs w:val="22"/>
          <w:highlight w:val="yellow"/>
          <w:lang w:val="pt-PT"/>
        </w:rPr>
        <w:t>0</w:t>
      </w:r>
      <w:r w:rsidR="00D85D00" w:rsidRPr="00561506">
        <w:rPr>
          <w:rFonts w:ascii="Calibri" w:hAnsi="Calibri"/>
          <w:szCs w:val="22"/>
          <w:highlight w:val="yellow"/>
          <w:lang w:val="pt-PT"/>
        </w:rPr>
        <w:t>6</w:t>
      </w:r>
      <w:r w:rsidR="00B46BDD">
        <w:rPr>
          <w:rFonts w:ascii="Calibri" w:hAnsi="Calibri"/>
          <w:szCs w:val="22"/>
          <w:highlight w:val="yellow"/>
          <w:lang w:val="pt-PT"/>
        </w:rPr>
        <w:t>72</w:t>
      </w:r>
      <w:r w:rsidR="00F2392A" w:rsidRPr="00561506">
        <w:rPr>
          <w:rFonts w:ascii="Calibri" w:hAnsi="Calibri"/>
          <w:szCs w:val="22"/>
          <w:highlight w:val="yellow"/>
          <w:lang w:val="pt-PT"/>
        </w:rPr>
        <w:t>/20</w:t>
      </w:r>
      <w:r w:rsidR="00095A81" w:rsidRPr="00561506">
        <w:rPr>
          <w:rFonts w:ascii="Calibri" w:hAnsi="Calibri"/>
          <w:szCs w:val="22"/>
          <w:highlight w:val="yellow"/>
          <w:lang w:val="pt-PT"/>
        </w:rPr>
        <w:t>2</w:t>
      </w:r>
      <w:r w:rsidR="00E718DF" w:rsidRPr="00561506">
        <w:rPr>
          <w:rFonts w:ascii="Calibri" w:hAnsi="Calibri"/>
          <w:szCs w:val="22"/>
          <w:highlight w:val="yellow"/>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074E8" w14:textId="77777777" w:rsidR="006A5EB8" w:rsidRDefault="006A5EB8">
      <w:r>
        <w:separator/>
      </w:r>
    </w:p>
  </w:endnote>
  <w:endnote w:type="continuationSeparator" w:id="0">
    <w:p w14:paraId="75E7FA73" w14:textId="77777777" w:rsidR="006A5EB8" w:rsidRDefault="006A5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7AE85" w14:textId="1B03BFA8" w:rsidR="006A5EB8" w:rsidRDefault="006A5EB8" w:rsidP="00352F71">
    <w:pPr>
      <w:pStyle w:val="Rodap"/>
      <w:tabs>
        <w:tab w:val="clear" w:pos="4419"/>
        <w:tab w:val="center" w:pos="0"/>
      </w:tabs>
      <w:rPr>
        <w:color w:val="0000FF"/>
        <w:sz w:val="14"/>
      </w:rPr>
    </w:pPr>
    <w:r>
      <w:rPr>
        <w:sz w:val="14"/>
      </w:rPr>
      <w:t xml:space="preserve">PE </w:t>
    </w:r>
    <w:r w:rsidRPr="000751F0">
      <w:rPr>
        <w:sz w:val="14"/>
        <w:highlight w:val="yellow"/>
      </w:rPr>
      <w:t>0641</w:t>
    </w:r>
    <w:r w:rsidRPr="001836ED">
      <w:rPr>
        <w:sz w:val="14"/>
        <w:highlight w:val="yellow"/>
      </w:rPr>
      <w:t>/20</w:t>
    </w:r>
    <w:r w:rsidRPr="00E718DF">
      <w:rPr>
        <w:sz w:val="14"/>
        <w:highlight w:val="yellow"/>
      </w:rPr>
      <w:t>22</w:t>
    </w:r>
    <w:r>
      <w:rPr>
        <w:sz w:val="14"/>
      </w:rPr>
      <w:t xml:space="preserve">                                                                                                                                                                                                                                           Página </w:t>
    </w:r>
    <w:r>
      <w:rPr>
        <w:sz w:val="14"/>
      </w:rPr>
      <w:fldChar w:fldCharType="begin"/>
    </w:r>
    <w:r>
      <w:rPr>
        <w:sz w:val="14"/>
      </w:rPr>
      <w:instrText xml:space="preserve"> PAGE </w:instrText>
    </w:r>
    <w:r>
      <w:rPr>
        <w:sz w:val="14"/>
      </w:rPr>
      <w:fldChar w:fldCharType="separate"/>
    </w:r>
    <w:r w:rsidR="00B27306">
      <w:rPr>
        <w:noProof/>
        <w:sz w:val="14"/>
      </w:rPr>
      <w:t>12</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B27306">
      <w:rPr>
        <w:noProof/>
        <w:sz w:val="14"/>
      </w:rPr>
      <w:t>21</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8B37F" w14:textId="27C026A6" w:rsidR="006A5EB8" w:rsidRPr="00E718DF" w:rsidRDefault="006A5EB8" w:rsidP="00E718DF">
    <w:pPr>
      <w:pStyle w:val="Rodap"/>
      <w:jc w:val="right"/>
    </w:pPr>
    <w:r>
      <w:rPr>
        <w:sz w:val="14"/>
      </w:rPr>
      <w:t xml:space="preserve">PE </w:t>
    </w:r>
    <w:r w:rsidRPr="004E5313">
      <w:rPr>
        <w:sz w:val="14"/>
        <w:highlight w:val="yellow"/>
      </w:rPr>
      <w:t>06</w:t>
    </w:r>
    <w:r w:rsidR="00B46BDD">
      <w:rPr>
        <w:sz w:val="14"/>
        <w:highlight w:val="yellow"/>
      </w:rPr>
      <w:t>72</w:t>
    </w:r>
    <w:r w:rsidRPr="001836ED">
      <w:rPr>
        <w:sz w:val="14"/>
        <w:highlight w:val="yellow"/>
      </w:rPr>
      <w:t>/20</w:t>
    </w:r>
    <w:r w:rsidRPr="00E718DF">
      <w:rPr>
        <w:sz w:val="14"/>
        <w:highlight w:val="yellow"/>
      </w:rPr>
      <w:t>22</w:t>
    </w:r>
    <w:r>
      <w:rPr>
        <w:sz w:val="14"/>
      </w:rPr>
      <w:t xml:space="preserve">                                                                                                                                                                                                                                       Página </w:t>
    </w:r>
    <w:r>
      <w:rPr>
        <w:sz w:val="14"/>
      </w:rPr>
      <w:fldChar w:fldCharType="begin"/>
    </w:r>
    <w:r>
      <w:rPr>
        <w:sz w:val="14"/>
      </w:rPr>
      <w:instrText xml:space="preserve"> PAGE </w:instrText>
    </w:r>
    <w:r>
      <w:rPr>
        <w:sz w:val="14"/>
      </w:rPr>
      <w:fldChar w:fldCharType="separate"/>
    </w:r>
    <w:r w:rsidR="00B27306">
      <w:rPr>
        <w:noProof/>
        <w:sz w:val="14"/>
      </w:rPr>
      <w:t>21</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B27306">
      <w:rPr>
        <w:noProof/>
        <w:sz w:val="14"/>
      </w:rPr>
      <w:t>21</w:t>
    </w:r>
    <w:r>
      <w:rPr>
        <w:sz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32876" w14:textId="77777777" w:rsidR="006A5EB8" w:rsidRDefault="006A5EB8">
      <w:r>
        <w:separator/>
      </w:r>
    </w:p>
  </w:footnote>
  <w:footnote w:type="continuationSeparator" w:id="0">
    <w:p w14:paraId="76988453" w14:textId="77777777" w:rsidR="006A5EB8" w:rsidRDefault="006A5E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2E59F" w14:textId="77777777" w:rsidR="006A5EB8" w:rsidRDefault="006A5EB8">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6A5EB8" w:rsidRPr="006A59DF" w:rsidRDefault="006A5EB8">
    <w:pPr>
      <w:pStyle w:val="Cabealho"/>
      <w:rPr>
        <w:lang w:val="pt-BR"/>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019B4" w14:textId="7BEB68F6" w:rsidR="006A5EB8" w:rsidRDefault="006A5EB8"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6A5EB8" w:rsidRDefault="006A5EB8">
    <w:pP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0B945B0A"/>
    <w:multiLevelType w:val="multilevel"/>
    <w:tmpl w:val="799CE17C"/>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9"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2D815DA2"/>
    <w:multiLevelType w:val="multilevel"/>
    <w:tmpl w:val="B596B6F0"/>
    <w:lvl w:ilvl="0">
      <w:start w:val="1"/>
      <w:numFmt w:val="decimal"/>
      <w:lvlText w:val="%1."/>
      <w:lvlJc w:val="left"/>
      <w:pPr>
        <w:ind w:left="3338" w:hanging="360"/>
      </w:p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3" w15:restartNumberingAfterBreak="0">
    <w:nsid w:val="52FA04E4"/>
    <w:multiLevelType w:val="multilevel"/>
    <w:tmpl w:val="A15EFC12"/>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6"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7366CF1"/>
    <w:multiLevelType w:val="multilevel"/>
    <w:tmpl w:val="216A64A2"/>
    <w:lvl w:ilvl="0">
      <w:start w:val="3"/>
      <w:numFmt w:val="decimal"/>
      <w:lvlText w:val="%1."/>
      <w:lvlJc w:val="left"/>
      <w:pPr>
        <w:ind w:left="502" w:hanging="360"/>
      </w:pPr>
      <w:rPr>
        <w:rFonts w:hint="default"/>
        <w:b/>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15:restartNumberingAfterBreak="0">
    <w:nsid w:val="61D336A2"/>
    <w:multiLevelType w:val="multilevel"/>
    <w:tmpl w:val="FE7C7F3C"/>
    <w:lvl w:ilvl="0">
      <w:start w:val="4"/>
      <w:numFmt w:val="decimal"/>
      <w:lvlText w:val="%1."/>
      <w:lvlJc w:val="left"/>
      <w:pPr>
        <w:ind w:left="502" w:hanging="360"/>
      </w:pPr>
      <w:rPr>
        <w:rFonts w:hint="default"/>
        <w:b/>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3073CF6"/>
    <w:multiLevelType w:val="multilevel"/>
    <w:tmpl w:val="40067D68"/>
    <w:lvl w:ilvl="0">
      <w:start w:val="3"/>
      <w:numFmt w:val="decimal"/>
      <w:lvlText w:val="%1."/>
      <w:lvlJc w:val="left"/>
      <w:pPr>
        <w:ind w:left="502" w:hanging="360"/>
      </w:pPr>
    </w:lvl>
    <w:lvl w:ilvl="1">
      <w:start w:val="3"/>
      <w:numFmt w:val="decimal"/>
      <w:lvlText w:val="%1.%2."/>
      <w:lvlJc w:val="left"/>
      <w:pPr>
        <w:ind w:left="716" w:hanging="432"/>
      </w:pPr>
      <w:rPr>
        <w:b/>
        <w:sz w:val="22"/>
        <w:szCs w:val="22"/>
      </w:rPr>
    </w:lvl>
    <w:lvl w:ilvl="2">
      <w:start w:val="1"/>
      <w:numFmt w:val="decimal"/>
      <w:lvlText w:val="%1.%2.%3."/>
      <w:lvlJc w:val="left"/>
      <w:pPr>
        <w:ind w:left="1781"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9BB03E5"/>
    <w:multiLevelType w:val="multilevel"/>
    <w:tmpl w:val="6D0A82D6"/>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8"/>
  </w:num>
  <w:num w:numId="5">
    <w:abstractNumId w:val="21"/>
  </w:num>
  <w:num w:numId="6">
    <w:abstractNumId w:val="11"/>
  </w:num>
  <w:num w:numId="7">
    <w:abstractNumId w:val="5"/>
  </w:num>
  <w:num w:numId="8">
    <w:abstractNumId w:val="9"/>
  </w:num>
  <w:num w:numId="9">
    <w:abstractNumId w:val="15"/>
  </w:num>
  <w:num w:numId="10">
    <w:abstractNumId w:val="21"/>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9"/>
  </w:num>
  <w:num w:numId="33">
    <w:abstractNumId w:val="20"/>
  </w:num>
  <w:num w:numId="34">
    <w:abstractNumId w:val="10"/>
  </w:num>
  <w:num w:numId="35">
    <w:abstractNumId w:val="17"/>
  </w:num>
  <w:num w:numId="36">
    <w:abstractNumId w:val="13"/>
  </w:num>
  <w:num w:numId="37">
    <w:abstractNumId w:val="14"/>
  </w:num>
  <w:num w:numId="38">
    <w:abstractNumId w:val="7"/>
  </w:num>
  <w:num w:numId="39">
    <w:abstractNumId w:val="16"/>
  </w:num>
  <w:num w:numId="40">
    <w:abstractNumId w:val="6"/>
  </w:num>
  <w:num w:numId="41">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257A2"/>
    <w:rsid w:val="00031327"/>
    <w:rsid w:val="00033787"/>
    <w:rsid w:val="0003452D"/>
    <w:rsid w:val="000348AF"/>
    <w:rsid w:val="00035783"/>
    <w:rsid w:val="00037126"/>
    <w:rsid w:val="00037AB2"/>
    <w:rsid w:val="00040460"/>
    <w:rsid w:val="0004121D"/>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1F0"/>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685"/>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B9C"/>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1BF"/>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5313"/>
    <w:rsid w:val="004E6EB8"/>
    <w:rsid w:val="004F06D3"/>
    <w:rsid w:val="004F12CE"/>
    <w:rsid w:val="004F22FD"/>
    <w:rsid w:val="004F2E6A"/>
    <w:rsid w:val="004F35EC"/>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506"/>
    <w:rsid w:val="00561FCA"/>
    <w:rsid w:val="005622D1"/>
    <w:rsid w:val="00562834"/>
    <w:rsid w:val="0056378A"/>
    <w:rsid w:val="00563E5D"/>
    <w:rsid w:val="005660CC"/>
    <w:rsid w:val="00567FCF"/>
    <w:rsid w:val="005711D8"/>
    <w:rsid w:val="0057131B"/>
    <w:rsid w:val="00572C36"/>
    <w:rsid w:val="00572D9C"/>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A5EB8"/>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5AE2"/>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D7C2E"/>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8C6"/>
    <w:rsid w:val="009E79BA"/>
    <w:rsid w:val="009F28AE"/>
    <w:rsid w:val="009F2BD8"/>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D7D08"/>
    <w:rsid w:val="00AE042A"/>
    <w:rsid w:val="00AE110C"/>
    <w:rsid w:val="00AE2CF9"/>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27306"/>
    <w:rsid w:val="00B3044B"/>
    <w:rsid w:val="00B30777"/>
    <w:rsid w:val="00B30C7E"/>
    <w:rsid w:val="00B31C3E"/>
    <w:rsid w:val="00B35136"/>
    <w:rsid w:val="00B4287E"/>
    <w:rsid w:val="00B428BB"/>
    <w:rsid w:val="00B42D7B"/>
    <w:rsid w:val="00B44A55"/>
    <w:rsid w:val="00B44B3A"/>
    <w:rsid w:val="00B46098"/>
    <w:rsid w:val="00B46BDD"/>
    <w:rsid w:val="00B513DE"/>
    <w:rsid w:val="00B524F9"/>
    <w:rsid w:val="00B62D6D"/>
    <w:rsid w:val="00B630C3"/>
    <w:rsid w:val="00B63CC8"/>
    <w:rsid w:val="00B679ED"/>
    <w:rsid w:val="00B67A0A"/>
    <w:rsid w:val="00B70EB4"/>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1301"/>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A78"/>
    <w:rsid w:val="00C52D78"/>
    <w:rsid w:val="00C54AE2"/>
    <w:rsid w:val="00C55772"/>
    <w:rsid w:val="00C560BF"/>
    <w:rsid w:val="00C57E76"/>
    <w:rsid w:val="00C621B8"/>
    <w:rsid w:val="00C62229"/>
    <w:rsid w:val="00C71B98"/>
    <w:rsid w:val="00C71BCC"/>
    <w:rsid w:val="00C725CA"/>
    <w:rsid w:val="00C7641E"/>
    <w:rsid w:val="00C772C0"/>
    <w:rsid w:val="00C77ACF"/>
    <w:rsid w:val="00C82983"/>
    <w:rsid w:val="00C83A96"/>
    <w:rsid w:val="00C8671A"/>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5D00"/>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6DBD"/>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5F3E3E"/>
    <w:rsid w:val="009A05A2"/>
    <w:rsid w:val="009B223E"/>
    <w:rsid w:val="00A127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00C25-9AF7-4CEE-98ED-560FD6269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21</Pages>
  <Words>9824</Words>
  <Characters>53054</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62753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RUBENS CRIPPA JUNIOR</cp:lastModifiedBy>
  <cp:revision>5</cp:revision>
  <cp:lastPrinted>2022-05-11T18:39:00Z</cp:lastPrinted>
  <dcterms:created xsi:type="dcterms:W3CDTF">2022-05-03T19:59:00Z</dcterms:created>
  <dcterms:modified xsi:type="dcterms:W3CDTF">2022-05-11T18:57:00Z</dcterms:modified>
</cp:coreProperties>
</file>